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73"/>
        <w:gridCol w:w="281"/>
        <w:gridCol w:w="4951"/>
      </w:tblGrid>
      <w:tr w:rsidR="00B414E4" w14:paraId="2D78CCDF" w14:textId="77777777" w:rsidTr="00A11875">
        <w:trPr>
          <w:trHeight w:val="698"/>
        </w:trPr>
        <w:tc>
          <w:tcPr>
            <w:tcW w:w="5070" w:type="dxa"/>
          </w:tcPr>
          <w:p w14:paraId="41F1EA95" w14:textId="77777777" w:rsidR="00B414E4" w:rsidRPr="00B414E4" w:rsidRDefault="00B414E4" w:rsidP="00B414E4">
            <w:pPr>
              <w:spacing w:line="220" w:lineRule="exact"/>
              <w:jc w:val="center"/>
              <w:rPr>
                <w:b/>
                <w:sz w:val="20"/>
                <w:szCs w:val="22"/>
              </w:rPr>
            </w:pPr>
            <w:r w:rsidRPr="00B414E4">
              <w:rPr>
                <w:b/>
                <w:sz w:val="20"/>
                <w:szCs w:val="22"/>
              </w:rPr>
              <w:t xml:space="preserve">МИНИСТЕРСТВО </w:t>
            </w:r>
          </w:p>
          <w:p w14:paraId="78C123AD" w14:textId="77777777" w:rsidR="00B414E4" w:rsidRPr="00B414E4" w:rsidRDefault="0086147B" w:rsidP="00B414E4">
            <w:pPr>
              <w:spacing w:line="220" w:lineRule="exact"/>
              <w:jc w:val="center"/>
              <w:rPr>
                <w:b/>
                <w:sz w:val="20"/>
                <w:szCs w:val="22"/>
              </w:rPr>
            </w:pPr>
            <w:r>
              <w:rPr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4C55FE03" wp14:editId="19FE8C90">
                  <wp:simplePos x="0" y="0"/>
                  <wp:positionH relativeFrom="column">
                    <wp:posOffset>2922270</wp:posOffset>
                  </wp:positionH>
                  <wp:positionV relativeFrom="paragraph">
                    <wp:posOffset>80010</wp:posOffset>
                  </wp:positionV>
                  <wp:extent cx="720090" cy="720090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0" t="397" r="497" b="5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720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414E4" w:rsidRPr="00B414E4">
              <w:rPr>
                <w:b/>
                <w:sz w:val="20"/>
                <w:szCs w:val="22"/>
              </w:rPr>
              <w:t>ОБРАЗОВАНИЯ И НАУКИ</w:t>
            </w:r>
          </w:p>
          <w:p w14:paraId="2482A3FA" w14:textId="77777777" w:rsidR="00B414E4" w:rsidRDefault="00B414E4" w:rsidP="00B414E4">
            <w:pPr>
              <w:spacing w:line="220" w:lineRule="exact"/>
              <w:jc w:val="center"/>
            </w:pPr>
            <w:r w:rsidRPr="00B414E4">
              <w:rPr>
                <w:b/>
                <w:sz w:val="20"/>
                <w:szCs w:val="22"/>
              </w:rPr>
              <w:t>РЕСПУБЛИКИ ТАТАРСТАН</w:t>
            </w:r>
          </w:p>
        </w:tc>
        <w:tc>
          <w:tcPr>
            <w:tcW w:w="283" w:type="dxa"/>
          </w:tcPr>
          <w:p w14:paraId="42D978AD" w14:textId="77777777" w:rsidR="00B414E4" w:rsidRDefault="00B414E4" w:rsidP="00B414E4">
            <w:pPr>
              <w:spacing w:line="220" w:lineRule="exact"/>
            </w:pPr>
          </w:p>
        </w:tc>
        <w:tc>
          <w:tcPr>
            <w:tcW w:w="5068" w:type="dxa"/>
          </w:tcPr>
          <w:p w14:paraId="2BF749EF" w14:textId="77777777" w:rsidR="00B414E4" w:rsidRPr="00B414E4" w:rsidRDefault="00B414E4" w:rsidP="00B414E4">
            <w:pPr>
              <w:spacing w:line="220" w:lineRule="exact"/>
              <w:jc w:val="center"/>
              <w:rPr>
                <w:b/>
                <w:caps/>
                <w:spacing w:val="-4"/>
                <w:sz w:val="20"/>
                <w:szCs w:val="22"/>
                <w:lang w:val="be-BY"/>
              </w:rPr>
            </w:pPr>
            <w:r w:rsidRPr="00B414E4">
              <w:rPr>
                <w:b/>
                <w:caps/>
                <w:spacing w:val="-4"/>
                <w:sz w:val="20"/>
                <w:szCs w:val="22"/>
                <w:lang w:val="be-BY"/>
              </w:rPr>
              <w:t>Татарстан Республикасы</w:t>
            </w:r>
          </w:p>
          <w:p w14:paraId="48DC1B6F" w14:textId="77777777" w:rsidR="00B414E4" w:rsidRPr="00B414E4" w:rsidRDefault="00B414E4" w:rsidP="00B414E4">
            <w:pPr>
              <w:spacing w:line="220" w:lineRule="exact"/>
              <w:jc w:val="center"/>
              <w:rPr>
                <w:b/>
                <w:caps/>
                <w:spacing w:val="-4"/>
                <w:sz w:val="20"/>
                <w:szCs w:val="22"/>
                <w:lang w:val="be-BY"/>
              </w:rPr>
            </w:pPr>
            <w:r w:rsidRPr="00B414E4">
              <w:rPr>
                <w:b/>
                <w:caps/>
                <w:spacing w:val="-4"/>
                <w:sz w:val="20"/>
                <w:szCs w:val="22"/>
                <w:lang w:val="be-BY"/>
              </w:rPr>
              <w:t>Мә</w:t>
            </w:r>
            <w:r w:rsidRPr="00B414E4">
              <w:rPr>
                <w:b/>
                <w:caps/>
                <w:spacing w:val="-4"/>
                <w:sz w:val="20"/>
                <w:szCs w:val="22"/>
              </w:rPr>
              <w:t>г</w:t>
            </w:r>
            <w:r w:rsidRPr="00B414E4">
              <w:rPr>
                <w:b/>
                <w:caps/>
                <w:spacing w:val="-4"/>
                <w:sz w:val="20"/>
                <w:szCs w:val="22"/>
                <w:lang w:val="be-BY"/>
              </w:rPr>
              <w:t xml:space="preserve">арИф һәм фән </w:t>
            </w:r>
          </w:p>
          <w:p w14:paraId="3F154159" w14:textId="77777777" w:rsidR="00B414E4" w:rsidRPr="00B414E4" w:rsidRDefault="00B414E4" w:rsidP="00B414E4">
            <w:pPr>
              <w:spacing w:line="220" w:lineRule="exact"/>
              <w:jc w:val="center"/>
              <w:rPr>
                <w:rFonts w:eastAsia="Andale Sans UI" w:cs="Tahoma"/>
                <w:b/>
                <w:kern w:val="1"/>
                <w:sz w:val="22"/>
                <w:szCs w:val="22"/>
                <w:lang w:eastAsia="fa-IR" w:bidi="fa-IR"/>
              </w:rPr>
            </w:pPr>
            <w:r w:rsidRPr="00B414E4">
              <w:rPr>
                <w:b/>
                <w:caps/>
                <w:spacing w:val="-4"/>
                <w:sz w:val="20"/>
                <w:szCs w:val="22"/>
                <w:lang w:val="be-BY"/>
              </w:rPr>
              <w:t>МИНИСТРЛЫГЫ</w:t>
            </w:r>
          </w:p>
        </w:tc>
      </w:tr>
      <w:tr w:rsidR="00B414E4" w14:paraId="2B2D2B1D" w14:textId="77777777" w:rsidTr="00A11875">
        <w:trPr>
          <w:trHeight w:val="552"/>
        </w:trPr>
        <w:tc>
          <w:tcPr>
            <w:tcW w:w="5070" w:type="dxa"/>
          </w:tcPr>
          <w:p w14:paraId="0E58632D" w14:textId="77777777" w:rsidR="00B414E4" w:rsidRPr="0086147B" w:rsidRDefault="00B414E4" w:rsidP="00B414E4">
            <w:pPr>
              <w:spacing w:line="220" w:lineRule="exact"/>
              <w:jc w:val="center"/>
              <w:rPr>
                <w:sz w:val="20"/>
                <w:szCs w:val="22"/>
              </w:rPr>
            </w:pPr>
            <w:r w:rsidRPr="0086147B">
              <w:rPr>
                <w:sz w:val="20"/>
                <w:szCs w:val="22"/>
              </w:rPr>
              <w:t>Государственное бюджетное учреждение дополнительного образования</w:t>
            </w:r>
          </w:p>
        </w:tc>
        <w:tc>
          <w:tcPr>
            <w:tcW w:w="283" w:type="dxa"/>
          </w:tcPr>
          <w:p w14:paraId="6FE178DB" w14:textId="77777777" w:rsidR="00B414E4" w:rsidRDefault="00B414E4" w:rsidP="00B414E4">
            <w:pPr>
              <w:spacing w:line="220" w:lineRule="exact"/>
              <w:rPr>
                <w:b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5068" w:type="dxa"/>
          </w:tcPr>
          <w:p w14:paraId="37E65CA6" w14:textId="77777777" w:rsidR="00B414E4" w:rsidRPr="0086147B" w:rsidRDefault="00B414E4" w:rsidP="00B414E4">
            <w:pPr>
              <w:widowControl w:val="0"/>
              <w:spacing w:line="220" w:lineRule="exact"/>
              <w:jc w:val="center"/>
              <w:textAlignment w:val="baseline"/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</w:pPr>
            <w:proofErr w:type="spellStart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>Дәүләт</w:t>
            </w:r>
            <w:proofErr w:type="spellEnd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 xml:space="preserve"> </w:t>
            </w:r>
            <w:r w:rsidRPr="0086147B">
              <w:rPr>
                <w:rFonts w:eastAsia="Andale Sans UI" w:cs="Tahoma"/>
                <w:kern w:val="1"/>
                <w:sz w:val="20"/>
                <w:szCs w:val="22"/>
                <w:lang w:val="tt-RU" w:eastAsia="fa-IR" w:bidi="fa-IR"/>
              </w:rPr>
              <w:t xml:space="preserve">бюджет </w:t>
            </w:r>
            <w:proofErr w:type="spellStart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>өстәмә</w:t>
            </w:r>
            <w:proofErr w:type="spellEnd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 xml:space="preserve"> </w:t>
            </w:r>
          </w:p>
          <w:p w14:paraId="1B7D2625" w14:textId="77777777" w:rsidR="00B414E4" w:rsidRPr="00B414E4" w:rsidRDefault="00B414E4" w:rsidP="00B414E4">
            <w:pPr>
              <w:widowControl w:val="0"/>
              <w:spacing w:line="220" w:lineRule="exact"/>
              <w:jc w:val="center"/>
              <w:textAlignment w:val="baseline"/>
              <w:rPr>
                <w:b/>
                <w:caps/>
                <w:spacing w:val="-4"/>
                <w:sz w:val="20"/>
                <w:szCs w:val="22"/>
                <w:lang w:val="be-BY"/>
              </w:rPr>
            </w:pPr>
            <w:proofErr w:type="spellStart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>Белем</w:t>
            </w:r>
            <w:proofErr w:type="spellEnd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 xml:space="preserve"> </w:t>
            </w:r>
            <w:proofErr w:type="spellStart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>бирү</w:t>
            </w:r>
            <w:proofErr w:type="spellEnd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 xml:space="preserve"> </w:t>
            </w:r>
            <w:proofErr w:type="spellStart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>учреждениесе</w:t>
            </w:r>
            <w:proofErr w:type="spellEnd"/>
            <w:r w:rsidRPr="00B414E4">
              <w:rPr>
                <w:rFonts w:eastAsia="Andale Sans UI" w:cs="Tahoma"/>
                <w:b/>
                <w:kern w:val="1"/>
                <w:sz w:val="20"/>
                <w:szCs w:val="22"/>
                <w:lang w:val="de-DE" w:eastAsia="fa-IR" w:bidi="fa-IR"/>
              </w:rPr>
              <w:t xml:space="preserve"> </w:t>
            </w:r>
          </w:p>
        </w:tc>
      </w:tr>
      <w:tr w:rsidR="00B414E4" w14:paraId="3979B971" w14:textId="77777777" w:rsidTr="00A11875">
        <w:tc>
          <w:tcPr>
            <w:tcW w:w="5070" w:type="dxa"/>
          </w:tcPr>
          <w:p w14:paraId="7EDBD0EC" w14:textId="77777777" w:rsidR="00B414E4" w:rsidRPr="00B414E4" w:rsidRDefault="00B414E4" w:rsidP="00B414E4">
            <w:pPr>
              <w:spacing w:line="220" w:lineRule="exact"/>
              <w:jc w:val="center"/>
              <w:rPr>
                <w:b/>
                <w:sz w:val="20"/>
                <w:szCs w:val="22"/>
              </w:rPr>
            </w:pPr>
            <w:r w:rsidRPr="00B414E4">
              <w:rPr>
                <w:b/>
                <w:sz w:val="20"/>
                <w:szCs w:val="22"/>
              </w:rPr>
              <w:t>«РЕСПУБЛИКАНСКИЙ ЦЕНТР</w:t>
            </w:r>
          </w:p>
          <w:p w14:paraId="51EAE252" w14:textId="77777777" w:rsidR="00B414E4" w:rsidRDefault="00B414E4" w:rsidP="00A11875">
            <w:pPr>
              <w:spacing w:line="220" w:lineRule="exact"/>
              <w:jc w:val="center"/>
            </w:pPr>
            <w:r w:rsidRPr="00B414E4">
              <w:rPr>
                <w:b/>
                <w:sz w:val="20"/>
                <w:szCs w:val="22"/>
              </w:rPr>
              <w:t>ВНЕШКОЛЬНОЙ  РАБОТЫ»</w:t>
            </w:r>
            <w:r w:rsidR="00A11875">
              <w:t xml:space="preserve"> </w:t>
            </w:r>
          </w:p>
        </w:tc>
        <w:tc>
          <w:tcPr>
            <w:tcW w:w="283" w:type="dxa"/>
          </w:tcPr>
          <w:p w14:paraId="3AF955E8" w14:textId="77777777" w:rsidR="00B414E4" w:rsidRDefault="00B414E4" w:rsidP="00B414E4">
            <w:pPr>
              <w:spacing w:line="220" w:lineRule="exact"/>
            </w:pPr>
          </w:p>
        </w:tc>
        <w:tc>
          <w:tcPr>
            <w:tcW w:w="5068" w:type="dxa"/>
          </w:tcPr>
          <w:p w14:paraId="0A617143" w14:textId="77777777" w:rsidR="00B414E4" w:rsidRPr="00B414E4" w:rsidRDefault="00B414E4" w:rsidP="00B414E4">
            <w:pPr>
              <w:widowControl w:val="0"/>
              <w:spacing w:line="220" w:lineRule="exact"/>
              <w:jc w:val="center"/>
              <w:textAlignment w:val="baseline"/>
              <w:rPr>
                <w:rFonts w:eastAsia="Andale Sans UI" w:cs="Tahoma"/>
                <w:b/>
                <w:kern w:val="1"/>
                <w:sz w:val="20"/>
                <w:szCs w:val="22"/>
                <w:lang w:val="de-DE" w:eastAsia="fa-IR" w:bidi="fa-IR"/>
              </w:rPr>
            </w:pPr>
            <w:r w:rsidRPr="00B414E4">
              <w:rPr>
                <w:rFonts w:eastAsia="Andale Sans UI" w:cs="Tahoma"/>
                <w:b/>
                <w:kern w:val="1"/>
                <w:sz w:val="20"/>
                <w:szCs w:val="22"/>
                <w:lang w:val="de-DE" w:eastAsia="fa-IR" w:bidi="fa-IR"/>
              </w:rPr>
              <w:t xml:space="preserve">«МӘКТӘПТӘН ТЫШ ЭШЛӘР </w:t>
            </w:r>
          </w:p>
          <w:p w14:paraId="5742D1DC" w14:textId="77777777" w:rsidR="00B414E4" w:rsidRDefault="00B414E4" w:rsidP="00A11875">
            <w:pPr>
              <w:widowControl w:val="0"/>
              <w:spacing w:line="220" w:lineRule="exact"/>
              <w:jc w:val="center"/>
              <w:textAlignment w:val="baseline"/>
            </w:pPr>
            <w:r w:rsidRPr="00B414E4">
              <w:rPr>
                <w:rFonts w:eastAsia="Andale Sans UI" w:cs="Tahoma"/>
                <w:b/>
                <w:kern w:val="1"/>
                <w:sz w:val="20"/>
                <w:szCs w:val="22"/>
                <w:lang w:val="de-DE" w:eastAsia="fa-IR" w:bidi="fa-IR"/>
              </w:rPr>
              <w:t>РЕСПУБЛИКА ҮЗӘГЕ»</w:t>
            </w:r>
          </w:p>
        </w:tc>
      </w:tr>
      <w:tr w:rsidR="00B414E4" w14:paraId="33BDC5B3" w14:textId="77777777" w:rsidTr="00A11875">
        <w:tc>
          <w:tcPr>
            <w:tcW w:w="5070" w:type="dxa"/>
          </w:tcPr>
          <w:p w14:paraId="0DCBF9B2" w14:textId="77777777" w:rsidR="00B414E4" w:rsidRPr="0086147B" w:rsidRDefault="00B414E4" w:rsidP="00B414E4">
            <w:pPr>
              <w:spacing w:line="220" w:lineRule="exact"/>
              <w:jc w:val="center"/>
              <w:rPr>
                <w:sz w:val="20"/>
                <w:szCs w:val="22"/>
              </w:rPr>
            </w:pPr>
            <w:r w:rsidRPr="0086147B">
              <w:rPr>
                <w:sz w:val="20"/>
                <w:szCs w:val="22"/>
              </w:rPr>
              <w:t>420036, г. Казань, ул. Тимирязева, д.8-а</w:t>
            </w:r>
          </w:p>
        </w:tc>
        <w:tc>
          <w:tcPr>
            <w:tcW w:w="283" w:type="dxa"/>
          </w:tcPr>
          <w:p w14:paraId="6536ECBE" w14:textId="77777777" w:rsidR="00B414E4" w:rsidRDefault="00B414E4" w:rsidP="00B414E4">
            <w:pPr>
              <w:spacing w:line="220" w:lineRule="exact"/>
            </w:pPr>
          </w:p>
        </w:tc>
        <w:tc>
          <w:tcPr>
            <w:tcW w:w="5068" w:type="dxa"/>
          </w:tcPr>
          <w:p w14:paraId="07250F04" w14:textId="77777777" w:rsidR="00B414E4" w:rsidRPr="0086147B" w:rsidRDefault="0086147B" w:rsidP="0086147B">
            <w:pPr>
              <w:widowControl w:val="0"/>
              <w:spacing w:line="220" w:lineRule="exact"/>
              <w:jc w:val="center"/>
              <w:textAlignment w:val="baseline"/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</w:pPr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 xml:space="preserve">420036 </w:t>
            </w:r>
            <w:proofErr w:type="spellStart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>Казан</w:t>
            </w:r>
            <w:proofErr w:type="spellEnd"/>
            <w:r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 xml:space="preserve">  ш., </w:t>
            </w:r>
            <w:proofErr w:type="spellStart"/>
            <w:r w:rsidR="00B414E4"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>Тимирязев</w:t>
            </w:r>
            <w:proofErr w:type="spellEnd"/>
            <w:r w:rsidR="00B414E4" w:rsidRPr="0086147B">
              <w:rPr>
                <w:rFonts w:eastAsia="Andale Sans UI" w:cs="Tahoma"/>
                <w:kern w:val="1"/>
                <w:sz w:val="20"/>
                <w:szCs w:val="22"/>
                <w:lang w:eastAsia="fa-IR" w:bidi="fa-IR"/>
              </w:rPr>
              <w:t xml:space="preserve"> </w:t>
            </w:r>
            <w:proofErr w:type="spellStart"/>
            <w:r w:rsidR="00B414E4"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>ур</w:t>
            </w:r>
            <w:proofErr w:type="spellEnd"/>
            <w:r w:rsidR="00B414E4" w:rsidRPr="0086147B">
              <w:rPr>
                <w:rFonts w:eastAsia="Andale Sans UI" w:cs="Tahoma"/>
                <w:kern w:val="1"/>
                <w:sz w:val="20"/>
                <w:szCs w:val="22"/>
                <w:lang w:val="de-DE" w:eastAsia="fa-IR" w:bidi="fa-IR"/>
              </w:rPr>
              <w:t>., 8-а</w:t>
            </w:r>
            <w:r w:rsidR="00B4124A" w:rsidRPr="0086147B">
              <w:rPr>
                <w:rFonts w:eastAsia="Andale Sans UI" w:cs="Tahoma"/>
                <w:kern w:val="1"/>
                <w:sz w:val="20"/>
                <w:szCs w:val="22"/>
                <w:lang w:eastAsia="fa-IR" w:bidi="fa-IR"/>
              </w:rPr>
              <w:t xml:space="preserve"> </w:t>
            </w:r>
          </w:p>
        </w:tc>
      </w:tr>
    </w:tbl>
    <w:p w14:paraId="1256352E" w14:textId="77777777" w:rsidR="00A11875" w:rsidRPr="00A11875" w:rsidRDefault="00A11875" w:rsidP="00A11875">
      <w:pPr>
        <w:spacing w:line="220" w:lineRule="exact"/>
        <w:jc w:val="center"/>
        <w:rPr>
          <w:b/>
          <w:sz w:val="14"/>
          <w:szCs w:val="28"/>
          <w:lang w:eastAsia="ru-RU"/>
        </w:rPr>
      </w:pPr>
    </w:p>
    <w:p w14:paraId="1042CE53" w14:textId="77777777" w:rsidR="00B414E4" w:rsidRDefault="00A11875" w:rsidP="00A11875">
      <w:pPr>
        <w:pBdr>
          <w:bottom w:val="single" w:sz="12" w:space="1" w:color="auto"/>
        </w:pBdr>
        <w:spacing w:line="220" w:lineRule="exact"/>
        <w:jc w:val="center"/>
        <w:rPr>
          <w:b/>
          <w:sz w:val="22"/>
          <w:szCs w:val="28"/>
          <w:lang w:val="en-US" w:eastAsia="ru-RU"/>
        </w:rPr>
      </w:pPr>
      <w:r>
        <w:rPr>
          <w:b/>
          <w:sz w:val="22"/>
          <w:szCs w:val="28"/>
          <w:lang w:eastAsia="ru-RU"/>
        </w:rPr>
        <w:t>Т</w:t>
      </w:r>
      <w:r w:rsidRPr="00A11875">
        <w:rPr>
          <w:b/>
          <w:sz w:val="22"/>
          <w:szCs w:val="28"/>
          <w:lang w:eastAsia="ru-RU"/>
        </w:rPr>
        <w:t>ел</w:t>
      </w:r>
      <w:r w:rsidR="00DA63EB">
        <w:rPr>
          <w:b/>
          <w:sz w:val="22"/>
          <w:szCs w:val="28"/>
          <w:lang w:val="en-US" w:eastAsia="ru-RU"/>
        </w:rPr>
        <w:t>.: (843) 204</w:t>
      </w:r>
      <w:r w:rsidR="00DA63EB" w:rsidRPr="00DA63EB">
        <w:rPr>
          <w:b/>
          <w:sz w:val="22"/>
          <w:szCs w:val="28"/>
          <w:lang w:val="en-US" w:eastAsia="ru-RU"/>
        </w:rPr>
        <w:t xml:space="preserve"> </w:t>
      </w:r>
      <w:r w:rsidR="00DA63EB">
        <w:rPr>
          <w:b/>
          <w:sz w:val="22"/>
          <w:szCs w:val="28"/>
          <w:lang w:val="en-US" w:eastAsia="ru-RU"/>
        </w:rPr>
        <w:t>05</w:t>
      </w:r>
      <w:r w:rsidR="00DA63EB" w:rsidRPr="00DA63EB">
        <w:rPr>
          <w:b/>
          <w:sz w:val="22"/>
          <w:szCs w:val="28"/>
          <w:lang w:val="en-US" w:eastAsia="ru-RU"/>
        </w:rPr>
        <w:t xml:space="preserve"> </w:t>
      </w:r>
      <w:r w:rsidRPr="00A11875">
        <w:rPr>
          <w:b/>
          <w:sz w:val="22"/>
          <w:szCs w:val="28"/>
          <w:lang w:val="en-US" w:eastAsia="ru-RU"/>
        </w:rPr>
        <w:t xml:space="preserve">86, </w:t>
      </w:r>
      <w:r>
        <w:rPr>
          <w:b/>
          <w:sz w:val="22"/>
          <w:szCs w:val="28"/>
          <w:lang w:val="tt-RU" w:eastAsia="ru-RU"/>
        </w:rPr>
        <w:t>e-mail</w:t>
      </w:r>
      <w:r w:rsidRPr="00A11875">
        <w:rPr>
          <w:b/>
          <w:sz w:val="22"/>
          <w:szCs w:val="28"/>
          <w:lang w:val="en-US" w:eastAsia="ru-RU"/>
        </w:rPr>
        <w:t xml:space="preserve">: rcvr2014@mail.ru, </w:t>
      </w:r>
      <w:r>
        <w:rPr>
          <w:b/>
          <w:sz w:val="22"/>
          <w:szCs w:val="28"/>
          <w:lang w:eastAsia="ru-RU"/>
        </w:rPr>
        <w:t>сайт</w:t>
      </w:r>
      <w:r w:rsidRPr="00A11875">
        <w:rPr>
          <w:b/>
          <w:sz w:val="22"/>
          <w:szCs w:val="28"/>
          <w:lang w:val="en-US" w:eastAsia="ru-RU"/>
        </w:rPr>
        <w:t xml:space="preserve">: </w:t>
      </w:r>
      <w:hyperlink r:id="rId9" w:history="1">
        <w:r w:rsidR="0086147B" w:rsidRPr="00265E91">
          <w:rPr>
            <w:rStyle w:val="a3"/>
            <w:b/>
            <w:sz w:val="22"/>
            <w:szCs w:val="28"/>
            <w:lang w:val="en-US" w:eastAsia="ru-RU"/>
          </w:rPr>
          <w:t>http://rmc.tatar/</w:t>
        </w:r>
      </w:hyperlink>
    </w:p>
    <w:p w14:paraId="6DF20ADC" w14:textId="77777777" w:rsidR="0086147B" w:rsidRPr="00A11875" w:rsidRDefault="0086147B" w:rsidP="00A11875">
      <w:pPr>
        <w:spacing w:line="220" w:lineRule="exact"/>
        <w:jc w:val="center"/>
        <w:rPr>
          <w:sz w:val="20"/>
          <w:lang w:val="en-US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0"/>
        <w:gridCol w:w="5395"/>
      </w:tblGrid>
      <w:tr w:rsidR="0017163B" w14:paraId="4F7540E1" w14:textId="77777777" w:rsidTr="00E41386">
        <w:tc>
          <w:tcPr>
            <w:tcW w:w="4928" w:type="dxa"/>
          </w:tcPr>
          <w:p w14:paraId="79978969" w14:textId="5C745E39" w:rsidR="0017163B" w:rsidRPr="0017163B" w:rsidRDefault="00653B02" w:rsidP="00336333">
            <w:pPr>
              <w:spacing w:line="276" w:lineRule="auto"/>
              <w:ind w:right="-1"/>
              <w:contextualSpacing/>
              <w:rPr>
                <w:sz w:val="28"/>
              </w:rPr>
            </w:pPr>
            <w:r w:rsidRPr="00E57524">
              <w:rPr>
                <w:color w:val="FFFFFF" w:themeColor="background1"/>
              </w:rPr>
              <w:t>14</w:t>
            </w:r>
            <w:r w:rsidR="00336333" w:rsidRPr="00E57524">
              <w:rPr>
                <w:color w:val="FFFFFF" w:themeColor="background1"/>
              </w:rPr>
              <w:t>.05.21</w:t>
            </w:r>
            <w:r w:rsidR="00336333">
              <w:t xml:space="preserve"> № </w:t>
            </w:r>
            <w:r w:rsidR="00336333" w:rsidRPr="00E57524">
              <w:rPr>
                <w:color w:val="FFFFFF" w:themeColor="background1"/>
              </w:rPr>
              <w:t xml:space="preserve"> 3</w:t>
            </w:r>
            <w:r w:rsidRPr="00E57524">
              <w:rPr>
                <w:color w:val="FFFFFF" w:themeColor="background1"/>
              </w:rPr>
              <w:t>71</w:t>
            </w:r>
          </w:p>
        </w:tc>
        <w:tc>
          <w:tcPr>
            <w:tcW w:w="5493" w:type="dxa"/>
          </w:tcPr>
          <w:p w14:paraId="492FF275" w14:textId="3ED35714" w:rsidR="0017163B" w:rsidRDefault="00BB1BA9" w:rsidP="00284649">
            <w:pPr>
              <w:outlineLvl w:val="2"/>
              <w:rPr>
                <w:b/>
                <w:sz w:val="28"/>
              </w:rPr>
            </w:pPr>
            <w:r w:rsidRPr="00BB1BA9">
              <w:rPr>
                <w:bCs/>
                <w:sz w:val="28"/>
                <w:szCs w:val="28"/>
              </w:rPr>
              <w:t>Руководителям образовательных организаций Республики Татарстан</w:t>
            </w:r>
          </w:p>
        </w:tc>
      </w:tr>
    </w:tbl>
    <w:p w14:paraId="71554055" w14:textId="77777777" w:rsidR="006A723D" w:rsidRDefault="006A723D" w:rsidP="005C31E0">
      <w:pPr>
        <w:tabs>
          <w:tab w:val="left" w:pos="4678"/>
        </w:tabs>
        <w:ind w:right="5527"/>
        <w:contextualSpacing/>
        <w:jc w:val="both"/>
      </w:pPr>
    </w:p>
    <w:p w14:paraId="6E91E2DB" w14:textId="77777777" w:rsidR="006A723D" w:rsidRDefault="006A723D" w:rsidP="005C31E0">
      <w:pPr>
        <w:tabs>
          <w:tab w:val="left" w:pos="4678"/>
        </w:tabs>
        <w:ind w:right="5527"/>
        <w:contextualSpacing/>
        <w:jc w:val="both"/>
      </w:pPr>
    </w:p>
    <w:p w14:paraId="63A66583" w14:textId="1C3DE9F9" w:rsidR="00E41386" w:rsidRDefault="00416A9B" w:rsidP="005C31E0">
      <w:pPr>
        <w:tabs>
          <w:tab w:val="left" w:pos="4678"/>
        </w:tabs>
        <w:ind w:right="5527"/>
        <w:contextualSpacing/>
        <w:jc w:val="both"/>
      </w:pPr>
      <w:bookmarkStart w:id="0" w:name="_Hlk90567032"/>
      <w:r w:rsidRPr="00106691">
        <w:t xml:space="preserve">О проведении </w:t>
      </w:r>
      <w:r w:rsidR="005C31E0" w:rsidRPr="005C31E0">
        <w:t>II Всероссийского конкурса для обучающихся «</w:t>
      </w:r>
      <w:proofErr w:type="spellStart"/>
      <w:r w:rsidR="005C31E0" w:rsidRPr="005C31E0">
        <w:t>scienceMAKER</w:t>
      </w:r>
      <w:proofErr w:type="spellEnd"/>
      <w:r w:rsidR="005C31E0" w:rsidRPr="005C31E0">
        <w:t>» создание мультфильма, видеофильма по нанотехнологиям</w:t>
      </w:r>
      <w:bookmarkEnd w:id="0"/>
    </w:p>
    <w:p w14:paraId="751017CE" w14:textId="77777777" w:rsidR="00641C4E" w:rsidRDefault="00641C4E" w:rsidP="005C31E0">
      <w:pPr>
        <w:ind w:right="6520"/>
        <w:contextualSpacing/>
        <w:jc w:val="both"/>
      </w:pPr>
    </w:p>
    <w:p w14:paraId="3B0BB67E" w14:textId="33106714" w:rsidR="00E41386" w:rsidRDefault="00E41386" w:rsidP="005C31E0">
      <w:pPr>
        <w:ind w:right="-1"/>
        <w:contextualSpacing/>
        <w:jc w:val="center"/>
        <w:rPr>
          <w:b/>
          <w:sz w:val="28"/>
          <w:szCs w:val="28"/>
        </w:rPr>
      </w:pPr>
      <w:r w:rsidRPr="00941E38">
        <w:rPr>
          <w:b/>
          <w:sz w:val="28"/>
          <w:szCs w:val="28"/>
        </w:rPr>
        <w:t>Уважаем</w:t>
      </w:r>
      <w:r w:rsidR="00E57524">
        <w:rPr>
          <w:b/>
          <w:sz w:val="28"/>
          <w:szCs w:val="28"/>
        </w:rPr>
        <w:t>ы</w:t>
      </w:r>
      <w:r w:rsidR="00BB1BA9">
        <w:rPr>
          <w:b/>
          <w:sz w:val="28"/>
          <w:szCs w:val="28"/>
        </w:rPr>
        <w:t>е</w:t>
      </w:r>
      <w:r w:rsidRPr="00941E38">
        <w:rPr>
          <w:b/>
          <w:sz w:val="28"/>
          <w:szCs w:val="28"/>
        </w:rPr>
        <w:t xml:space="preserve"> </w:t>
      </w:r>
      <w:r w:rsidR="00BB1BA9">
        <w:rPr>
          <w:b/>
          <w:sz w:val="28"/>
          <w:szCs w:val="28"/>
        </w:rPr>
        <w:t>руководители</w:t>
      </w:r>
      <w:r>
        <w:rPr>
          <w:b/>
          <w:sz w:val="28"/>
          <w:szCs w:val="28"/>
        </w:rPr>
        <w:t xml:space="preserve">! </w:t>
      </w:r>
    </w:p>
    <w:p w14:paraId="2354B2CF" w14:textId="77777777" w:rsidR="00F550E6" w:rsidRPr="006D783A" w:rsidRDefault="00F550E6" w:rsidP="005C31E0">
      <w:pPr>
        <w:ind w:right="-1"/>
        <w:contextualSpacing/>
        <w:jc w:val="center"/>
        <w:rPr>
          <w:b/>
          <w:sz w:val="28"/>
          <w:szCs w:val="28"/>
        </w:rPr>
      </w:pPr>
    </w:p>
    <w:p w14:paraId="4A4FECF7" w14:textId="1BD92954" w:rsidR="00416A9B" w:rsidRDefault="00EF4F42" w:rsidP="005C31E0">
      <w:pPr>
        <w:tabs>
          <w:tab w:val="left" w:pos="993"/>
          <w:tab w:val="left" w:pos="1276"/>
          <w:tab w:val="left" w:pos="742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Во исполнение Плана организационно-массовых мероприятий </w:t>
      </w:r>
      <w:r w:rsidR="00204920">
        <w:rPr>
          <w:rFonts w:eastAsia="Calibri"/>
          <w:sz w:val="28"/>
          <w:szCs w:val="28"/>
          <w:lang w:eastAsia="en-US"/>
        </w:rPr>
        <w:t xml:space="preserve">                                            </w:t>
      </w:r>
      <w:r w:rsidR="00416A9B">
        <w:rPr>
          <w:rFonts w:eastAsia="Calibri"/>
          <w:sz w:val="28"/>
          <w:szCs w:val="28"/>
          <w:lang w:eastAsia="en-US"/>
        </w:rPr>
        <w:t xml:space="preserve">ГБУ ДО «Республиканский центр внешкольной работы» </w:t>
      </w:r>
      <w:r>
        <w:rPr>
          <w:rFonts w:eastAsia="Calibri"/>
          <w:sz w:val="28"/>
          <w:szCs w:val="28"/>
          <w:lang w:eastAsia="en-US"/>
        </w:rPr>
        <w:t xml:space="preserve">на 2021-2022 учебный год </w:t>
      </w:r>
      <w:r w:rsidR="00204920">
        <w:rPr>
          <w:rFonts w:eastAsia="Calibri"/>
          <w:sz w:val="28"/>
          <w:szCs w:val="28"/>
          <w:lang w:eastAsia="en-US"/>
        </w:rPr>
        <w:t xml:space="preserve">                                        </w:t>
      </w:r>
      <w:bookmarkStart w:id="1" w:name="_Hlk90567054"/>
      <w:r w:rsidR="00882690" w:rsidRPr="00882690">
        <w:rPr>
          <w:rFonts w:eastAsia="Calibri"/>
          <w:sz w:val="28"/>
          <w:szCs w:val="28"/>
          <w:lang w:eastAsia="en-US"/>
        </w:rPr>
        <w:t xml:space="preserve">с </w:t>
      </w:r>
      <w:r w:rsidR="005C31E0">
        <w:rPr>
          <w:rFonts w:eastAsia="Calibri"/>
          <w:sz w:val="28"/>
          <w:szCs w:val="28"/>
          <w:lang w:eastAsia="en-US"/>
        </w:rPr>
        <w:t>2</w:t>
      </w:r>
      <w:r w:rsidR="008644D1">
        <w:rPr>
          <w:rFonts w:eastAsia="Calibri"/>
          <w:sz w:val="28"/>
          <w:szCs w:val="28"/>
          <w:lang w:eastAsia="en-US"/>
        </w:rPr>
        <w:t>0</w:t>
      </w:r>
      <w:r w:rsidR="00882690" w:rsidRPr="00882690">
        <w:rPr>
          <w:rFonts w:eastAsia="Calibri"/>
          <w:sz w:val="28"/>
          <w:szCs w:val="28"/>
          <w:lang w:eastAsia="en-US"/>
        </w:rPr>
        <w:t xml:space="preserve"> декабря 2021 года по </w:t>
      </w:r>
      <w:r w:rsidR="008644D1">
        <w:rPr>
          <w:rFonts w:eastAsia="Calibri"/>
          <w:sz w:val="28"/>
          <w:szCs w:val="28"/>
          <w:lang w:eastAsia="en-US"/>
        </w:rPr>
        <w:t>2</w:t>
      </w:r>
      <w:r w:rsidR="005C31E0">
        <w:rPr>
          <w:rFonts w:eastAsia="Calibri"/>
          <w:sz w:val="28"/>
          <w:szCs w:val="28"/>
          <w:lang w:eastAsia="en-US"/>
        </w:rPr>
        <w:t>8</w:t>
      </w:r>
      <w:r w:rsidR="00882690" w:rsidRPr="00882690">
        <w:rPr>
          <w:rFonts w:eastAsia="Calibri"/>
          <w:sz w:val="28"/>
          <w:szCs w:val="28"/>
          <w:lang w:eastAsia="en-US"/>
        </w:rPr>
        <w:t xml:space="preserve"> февраля 2022 года</w:t>
      </w:r>
      <w:r w:rsidR="00CA5054">
        <w:rPr>
          <w:rFonts w:eastAsia="Calibri"/>
          <w:sz w:val="28"/>
          <w:szCs w:val="28"/>
          <w:lang w:eastAsia="en-US"/>
        </w:rPr>
        <w:t xml:space="preserve"> </w:t>
      </w:r>
      <w:r w:rsidR="00284649">
        <w:rPr>
          <w:sz w:val="28"/>
        </w:rPr>
        <w:t>совместно с</w:t>
      </w:r>
      <w:r w:rsidR="00284649" w:rsidRPr="00CA5054">
        <w:rPr>
          <w:sz w:val="28"/>
        </w:rPr>
        <w:t xml:space="preserve"> </w:t>
      </w:r>
      <w:r w:rsidR="006A723D" w:rsidRPr="000B09F0">
        <w:rPr>
          <w:bCs/>
          <w:sz w:val="28"/>
          <w:szCs w:val="28"/>
        </w:rPr>
        <w:t>МБУ</w:t>
      </w:r>
      <w:r w:rsidR="006A723D">
        <w:rPr>
          <w:bCs/>
          <w:sz w:val="28"/>
          <w:szCs w:val="28"/>
        </w:rPr>
        <w:t xml:space="preserve"> </w:t>
      </w:r>
      <w:r w:rsidR="006A723D" w:rsidRPr="000B09F0">
        <w:rPr>
          <w:bCs/>
          <w:sz w:val="28"/>
          <w:szCs w:val="28"/>
        </w:rPr>
        <w:t xml:space="preserve">ДО </w:t>
      </w:r>
      <w:r w:rsidR="005C31E0" w:rsidRPr="000F6490">
        <w:rPr>
          <w:sz w:val="28"/>
          <w:szCs w:val="28"/>
        </w:rPr>
        <w:t>«Детский технопарк «</w:t>
      </w:r>
      <w:proofErr w:type="spellStart"/>
      <w:r w:rsidR="005C31E0" w:rsidRPr="000F6490">
        <w:rPr>
          <w:sz w:val="28"/>
          <w:szCs w:val="28"/>
        </w:rPr>
        <w:t>Кванториум</w:t>
      </w:r>
      <w:proofErr w:type="spellEnd"/>
      <w:r w:rsidR="005C31E0" w:rsidRPr="000F6490">
        <w:rPr>
          <w:sz w:val="28"/>
          <w:szCs w:val="28"/>
        </w:rPr>
        <w:t xml:space="preserve">» - Дом пионеров» </w:t>
      </w:r>
      <w:proofErr w:type="spellStart"/>
      <w:r w:rsidR="005C31E0" w:rsidRPr="000F6490">
        <w:rPr>
          <w:sz w:val="28"/>
          <w:szCs w:val="28"/>
        </w:rPr>
        <w:t>г.Альметьевска</w:t>
      </w:r>
      <w:proofErr w:type="spellEnd"/>
      <w:r w:rsidR="005C31E0" w:rsidRPr="000F6490">
        <w:rPr>
          <w:sz w:val="28"/>
          <w:szCs w:val="28"/>
        </w:rPr>
        <w:t xml:space="preserve"> Республики Татарстан</w:t>
      </w:r>
      <w:r w:rsidR="008644D1">
        <w:rPr>
          <w:color w:val="000000"/>
          <w:sz w:val="28"/>
          <w:szCs w:val="28"/>
        </w:rPr>
        <w:t xml:space="preserve"> </w:t>
      </w:r>
      <w:r w:rsidR="00FD043B">
        <w:rPr>
          <w:bCs/>
          <w:sz w:val="28"/>
          <w:szCs w:val="28"/>
        </w:rPr>
        <w:t xml:space="preserve">проводится </w:t>
      </w:r>
      <w:r w:rsidR="005C31E0" w:rsidRPr="005C31E0">
        <w:rPr>
          <w:color w:val="000000"/>
          <w:sz w:val="28"/>
          <w:szCs w:val="28"/>
        </w:rPr>
        <w:t>II Всероссийск</w:t>
      </w:r>
      <w:r w:rsidR="005C31E0">
        <w:rPr>
          <w:color w:val="000000"/>
          <w:sz w:val="28"/>
          <w:szCs w:val="28"/>
        </w:rPr>
        <w:t>ий</w:t>
      </w:r>
      <w:r w:rsidR="005C31E0" w:rsidRPr="005C31E0">
        <w:rPr>
          <w:color w:val="000000"/>
          <w:sz w:val="28"/>
          <w:szCs w:val="28"/>
        </w:rPr>
        <w:t xml:space="preserve"> конкурс для обучающихся «</w:t>
      </w:r>
      <w:proofErr w:type="spellStart"/>
      <w:r w:rsidR="005C31E0" w:rsidRPr="005C31E0">
        <w:rPr>
          <w:color w:val="000000"/>
          <w:sz w:val="28"/>
          <w:szCs w:val="28"/>
        </w:rPr>
        <w:t>scienceMAKER</w:t>
      </w:r>
      <w:proofErr w:type="spellEnd"/>
      <w:r w:rsidR="005C31E0" w:rsidRPr="005C31E0">
        <w:rPr>
          <w:color w:val="000000"/>
          <w:sz w:val="28"/>
          <w:szCs w:val="28"/>
        </w:rPr>
        <w:t>» создание мультфильма, видеофильма по нанотехнологиям</w:t>
      </w:r>
      <w:r w:rsidR="00882690" w:rsidRPr="00EE659F">
        <w:rPr>
          <w:sz w:val="28"/>
          <w:szCs w:val="28"/>
        </w:rPr>
        <w:t xml:space="preserve"> </w:t>
      </w:r>
      <w:r w:rsidR="0085258E" w:rsidRPr="00EE659F">
        <w:rPr>
          <w:sz w:val="28"/>
          <w:szCs w:val="28"/>
        </w:rPr>
        <w:t xml:space="preserve">(далее – </w:t>
      </w:r>
      <w:r w:rsidR="00882690">
        <w:rPr>
          <w:sz w:val="28"/>
          <w:szCs w:val="28"/>
        </w:rPr>
        <w:t>Конкурс</w:t>
      </w:r>
      <w:r w:rsidR="0085258E">
        <w:rPr>
          <w:sz w:val="28"/>
          <w:szCs w:val="28"/>
        </w:rPr>
        <w:t>)</w:t>
      </w:r>
      <w:bookmarkEnd w:id="1"/>
      <w:r w:rsidR="0085258E">
        <w:rPr>
          <w:sz w:val="28"/>
        </w:rPr>
        <w:t xml:space="preserve">. </w:t>
      </w:r>
    </w:p>
    <w:p w14:paraId="43008BFC" w14:textId="61A9CEEA" w:rsidR="005C31E0" w:rsidRPr="005C31E0" w:rsidRDefault="005C31E0" w:rsidP="005C31E0">
      <w:pPr>
        <w:pStyle w:val="26"/>
        <w:tabs>
          <w:tab w:val="left" w:pos="993"/>
        </w:tabs>
        <w:spacing w:before="0" w:line="240" w:lineRule="auto"/>
        <w:ind w:firstLine="567"/>
        <w:jc w:val="both"/>
        <w:rPr>
          <w:sz w:val="28"/>
          <w:szCs w:val="28"/>
        </w:rPr>
      </w:pPr>
      <w:r w:rsidRPr="005C31E0">
        <w:rPr>
          <w:sz w:val="28"/>
          <w:szCs w:val="28"/>
        </w:rPr>
        <w:t>Конкурс организуется в заочной форме среди обучающихся 7-11 классов образовательных организаций</w:t>
      </w:r>
      <w:r>
        <w:rPr>
          <w:sz w:val="28"/>
          <w:szCs w:val="28"/>
        </w:rPr>
        <w:t xml:space="preserve"> (</w:t>
      </w:r>
      <w:r w:rsidRPr="005C31E0">
        <w:rPr>
          <w:sz w:val="28"/>
          <w:szCs w:val="28"/>
        </w:rPr>
        <w:t>могут принимать участие команды до 3 человек</w:t>
      </w:r>
      <w:r>
        <w:rPr>
          <w:sz w:val="28"/>
          <w:szCs w:val="28"/>
        </w:rPr>
        <w:t>)</w:t>
      </w:r>
      <w:r w:rsidRPr="005C31E0">
        <w:rPr>
          <w:sz w:val="28"/>
          <w:szCs w:val="28"/>
        </w:rPr>
        <w:t>.</w:t>
      </w:r>
    </w:p>
    <w:p w14:paraId="4858A6C8" w14:textId="11F5F43F" w:rsidR="005C31E0" w:rsidRPr="005C31E0" w:rsidRDefault="005C31E0" w:rsidP="005C31E0">
      <w:pPr>
        <w:pStyle w:val="Default"/>
        <w:spacing w:after="0" w:line="240" w:lineRule="auto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5C31E0">
        <w:rPr>
          <w:rFonts w:eastAsia="Times New Roman"/>
          <w:color w:val="auto"/>
          <w:sz w:val="28"/>
          <w:szCs w:val="28"/>
          <w:lang w:eastAsia="ru-RU"/>
        </w:rPr>
        <w:t>Конкурс проводится с 20 декабря 2021 года по 28 февраля 2022 года:</w:t>
      </w:r>
    </w:p>
    <w:p w14:paraId="0C031975" w14:textId="6E7BD61A" w:rsidR="005C31E0" w:rsidRPr="005C31E0" w:rsidRDefault="005C31E0" w:rsidP="005C31E0">
      <w:pPr>
        <w:pStyle w:val="Default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5C31E0">
        <w:rPr>
          <w:rFonts w:eastAsia="Times New Roman"/>
          <w:color w:val="auto"/>
          <w:sz w:val="28"/>
          <w:szCs w:val="28"/>
          <w:lang w:eastAsia="ru-RU"/>
        </w:rPr>
        <w:t xml:space="preserve">прием заявок и загрузка выполненных работ (до 28 февраля 2022 года); </w:t>
      </w:r>
    </w:p>
    <w:p w14:paraId="541DE5DC" w14:textId="77777777" w:rsidR="005C31E0" w:rsidRPr="005C31E0" w:rsidRDefault="005C31E0" w:rsidP="005C31E0">
      <w:pPr>
        <w:pStyle w:val="Default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bCs/>
          <w:sz w:val="28"/>
          <w:szCs w:val="28"/>
        </w:rPr>
      </w:pPr>
      <w:r w:rsidRPr="005C31E0">
        <w:rPr>
          <w:rFonts w:eastAsia="Times New Roman"/>
          <w:color w:val="auto"/>
          <w:sz w:val="28"/>
          <w:szCs w:val="28"/>
          <w:lang w:eastAsia="ru-RU"/>
        </w:rPr>
        <w:t>подведение итогов, объявление победителей (март 2022 года).</w:t>
      </w:r>
    </w:p>
    <w:p w14:paraId="6C628E86" w14:textId="12DECEAF" w:rsidR="006A51E0" w:rsidRPr="003261E2" w:rsidRDefault="00416A9B" w:rsidP="005C31E0">
      <w:pPr>
        <w:ind w:firstLine="708"/>
        <w:contextualSpacing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Подать заявку на участие и ознакомиться с положением </w:t>
      </w:r>
      <w:r w:rsidR="00E71ED8">
        <w:rPr>
          <w:rFonts w:eastAsia="Calibri"/>
          <w:sz w:val="28"/>
          <w:szCs w:val="28"/>
          <w:lang w:eastAsia="en-US"/>
        </w:rPr>
        <w:t>Конкурса</w:t>
      </w:r>
      <w:r>
        <w:rPr>
          <w:rFonts w:eastAsia="Calibri"/>
          <w:sz w:val="28"/>
          <w:szCs w:val="28"/>
          <w:lang w:eastAsia="en-US"/>
        </w:rPr>
        <w:t xml:space="preserve"> можно по ссылке</w:t>
      </w:r>
      <w:r w:rsidR="006A51E0">
        <w:rPr>
          <w:rFonts w:eastAsia="Calibri"/>
          <w:sz w:val="28"/>
          <w:szCs w:val="28"/>
          <w:lang w:eastAsia="en-US"/>
        </w:rPr>
        <w:t xml:space="preserve">: </w:t>
      </w:r>
      <w:hyperlink r:id="rId10" w:history="1">
        <w:r w:rsidR="005C31E0" w:rsidRPr="005C31E0">
          <w:rPr>
            <w:rStyle w:val="a3"/>
            <w:sz w:val="28"/>
            <w:szCs w:val="28"/>
          </w:rPr>
          <w:t>https://panorama.tatar/catalog/tech/39455/</w:t>
        </w:r>
      </w:hyperlink>
    </w:p>
    <w:p w14:paraId="5F4E4BB5" w14:textId="2F840FCF" w:rsidR="006A51E0" w:rsidRPr="006A51E0" w:rsidRDefault="00416A9B" w:rsidP="005C31E0">
      <w:pPr>
        <w:pStyle w:val="ac"/>
        <w:tabs>
          <w:tab w:val="left" w:pos="1276"/>
        </w:tabs>
        <w:spacing w:before="0" w:after="0"/>
        <w:ind w:firstLine="709"/>
        <w:jc w:val="both"/>
        <w:rPr>
          <w:sz w:val="28"/>
          <w:szCs w:val="28"/>
        </w:rPr>
      </w:pPr>
      <w:r w:rsidRPr="0026078E">
        <w:rPr>
          <w:sz w:val="28"/>
          <w:szCs w:val="28"/>
        </w:rPr>
        <w:t>Контактные лица:</w:t>
      </w:r>
    </w:p>
    <w:p w14:paraId="0616D271" w14:textId="77777777" w:rsidR="005C31E0" w:rsidRDefault="005C31E0" w:rsidP="005C31E0">
      <w:pPr>
        <w:ind w:firstLine="709"/>
        <w:jc w:val="both"/>
        <w:rPr>
          <w:sz w:val="28"/>
          <w:szCs w:val="28"/>
        </w:rPr>
      </w:pPr>
      <w:r w:rsidRPr="000E0F73">
        <w:rPr>
          <w:sz w:val="28"/>
          <w:szCs w:val="28"/>
        </w:rPr>
        <w:t>по вопросам Положения Конкурса</w:t>
      </w:r>
      <w:r>
        <w:rPr>
          <w:sz w:val="28"/>
          <w:szCs w:val="28"/>
        </w:rPr>
        <w:t>:</w:t>
      </w:r>
      <w:r w:rsidRPr="000E0F73">
        <w:rPr>
          <w:sz w:val="28"/>
          <w:szCs w:val="28"/>
        </w:rPr>
        <w:t xml:space="preserve"> </w:t>
      </w:r>
    </w:p>
    <w:p w14:paraId="3493FC6A" w14:textId="77777777" w:rsidR="005C31E0" w:rsidRDefault="005C31E0" w:rsidP="005C31E0">
      <w:pPr>
        <w:ind w:firstLine="709"/>
        <w:jc w:val="both"/>
        <w:rPr>
          <w:sz w:val="28"/>
          <w:szCs w:val="28"/>
        </w:rPr>
      </w:pPr>
      <w:r w:rsidRPr="000E0F73">
        <w:rPr>
          <w:sz w:val="28"/>
          <w:szCs w:val="28"/>
        </w:rPr>
        <w:t xml:space="preserve">– </w:t>
      </w:r>
      <w:proofErr w:type="spellStart"/>
      <w:r w:rsidRPr="00A74A8F">
        <w:rPr>
          <w:sz w:val="28"/>
          <w:szCs w:val="28"/>
        </w:rPr>
        <w:t>Халикова</w:t>
      </w:r>
      <w:proofErr w:type="spellEnd"/>
      <w:r w:rsidRPr="00A74A8F">
        <w:rPr>
          <w:sz w:val="28"/>
          <w:szCs w:val="28"/>
        </w:rPr>
        <w:t xml:space="preserve"> Диляра </w:t>
      </w:r>
      <w:proofErr w:type="spellStart"/>
      <w:r w:rsidRPr="00A74A8F">
        <w:rPr>
          <w:sz w:val="28"/>
          <w:szCs w:val="28"/>
        </w:rPr>
        <w:t>Азатовна</w:t>
      </w:r>
      <w:proofErr w:type="spellEnd"/>
      <w:r>
        <w:rPr>
          <w:sz w:val="28"/>
          <w:szCs w:val="28"/>
        </w:rPr>
        <w:t xml:space="preserve"> (</w:t>
      </w:r>
      <w:r w:rsidRPr="00A74A8F">
        <w:rPr>
          <w:sz w:val="28"/>
          <w:szCs w:val="28"/>
        </w:rPr>
        <w:t xml:space="preserve">наставник </w:t>
      </w:r>
      <w:proofErr w:type="spellStart"/>
      <w:r>
        <w:rPr>
          <w:sz w:val="28"/>
          <w:szCs w:val="28"/>
        </w:rPr>
        <w:t>Н</w:t>
      </w:r>
      <w:r w:rsidRPr="00A74A8F">
        <w:rPr>
          <w:sz w:val="28"/>
          <w:szCs w:val="28"/>
        </w:rPr>
        <w:t>аноквантум</w:t>
      </w:r>
      <w:r>
        <w:rPr>
          <w:sz w:val="28"/>
          <w:szCs w:val="28"/>
        </w:rPr>
        <w:t>а</w:t>
      </w:r>
      <w:proofErr w:type="spellEnd"/>
      <w:r w:rsidRPr="000575F3">
        <w:rPr>
          <w:sz w:val="28"/>
          <w:szCs w:val="28"/>
        </w:rPr>
        <w:t xml:space="preserve"> МБОУДО «Детский технопарк «</w:t>
      </w:r>
      <w:proofErr w:type="spellStart"/>
      <w:r w:rsidRPr="000575F3">
        <w:rPr>
          <w:sz w:val="28"/>
          <w:szCs w:val="28"/>
        </w:rPr>
        <w:t>Кванториум</w:t>
      </w:r>
      <w:proofErr w:type="spellEnd"/>
      <w:r w:rsidRPr="000575F3">
        <w:rPr>
          <w:sz w:val="28"/>
          <w:szCs w:val="28"/>
        </w:rPr>
        <w:t xml:space="preserve">» - Дом пионеров» </w:t>
      </w:r>
      <w:proofErr w:type="spellStart"/>
      <w:r w:rsidRPr="000575F3">
        <w:rPr>
          <w:sz w:val="28"/>
          <w:szCs w:val="28"/>
        </w:rPr>
        <w:t>г.Альметьевска</w:t>
      </w:r>
      <w:proofErr w:type="spellEnd"/>
      <w:r>
        <w:rPr>
          <w:sz w:val="28"/>
          <w:szCs w:val="28"/>
        </w:rPr>
        <w:t xml:space="preserve">), </w:t>
      </w:r>
      <w:r>
        <w:rPr>
          <w:sz w:val="28"/>
          <w:szCs w:val="28"/>
          <w:lang w:val="en-US"/>
        </w:rPr>
        <w:t>e</w:t>
      </w:r>
      <w:r w:rsidRPr="00745996">
        <w:rPr>
          <w:sz w:val="28"/>
          <w:szCs w:val="28"/>
        </w:rPr>
        <w:t>-</w:t>
      </w:r>
      <w:r w:rsidRPr="000575F3">
        <w:rPr>
          <w:sz w:val="28"/>
          <w:szCs w:val="28"/>
          <w:lang w:val="en-US"/>
        </w:rPr>
        <w:t>mail</w:t>
      </w:r>
      <w:r w:rsidRPr="00745996">
        <w:rPr>
          <w:sz w:val="28"/>
          <w:szCs w:val="28"/>
        </w:rPr>
        <w:t xml:space="preserve">: </w:t>
      </w:r>
      <w:r w:rsidRPr="00A74A8F">
        <w:rPr>
          <w:color w:val="365F91" w:themeColor="accent1" w:themeShade="BF"/>
          <w:sz w:val="28"/>
          <w:szCs w:val="28"/>
        </w:rPr>
        <w:t>dilyra_2008@mail.ru</w:t>
      </w:r>
      <w:r w:rsidRPr="00A74A8F">
        <w:rPr>
          <w:rStyle w:val="a3"/>
          <w:color w:val="4F81BD" w:themeColor="accent1"/>
          <w:sz w:val="28"/>
          <w:szCs w:val="28"/>
          <w:u w:val="none"/>
        </w:rPr>
        <w:t xml:space="preserve">, </w:t>
      </w:r>
      <w:r w:rsidRPr="00324CCC">
        <w:rPr>
          <w:rStyle w:val="a3"/>
          <w:sz w:val="28"/>
          <w:szCs w:val="28"/>
        </w:rPr>
        <w:t xml:space="preserve">тел. </w:t>
      </w:r>
      <w:r>
        <w:rPr>
          <w:rStyle w:val="a3"/>
          <w:sz w:val="28"/>
          <w:szCs w:val="28"/>
        </w:rPr>
        <w:t>8(</w:t>
      </w:r>
      <w:r w:rsidRPr="00A74A8F">
        <w:rPr>
          <w:rStyle w:val="a3"/>
          <w:color w:val="auto"/>
          <w:sz w:val="28"/>
          <w:szCs w:val="28"/>
          <w:u w:val="none"/>
        </w:rPr>
        <w:t>939</w:t>
      </w:r>
      <w:r>
        <w:rPr>
          <w:rStyle w:val="a3"/>
          <w:sz w:val="28"/>
          <w:szCs w:val="28"/>
        </w:rPr>
        <w:t>)</w:t>
      </w:r>
      <w:r w:rsidRPr="00A74A8F">
        <w:rPr>
          <w:rStyle w:val="a3"/>
          <w:color w:val="auto"/>
          <w:sz w:val="28"/>
          <w:szCs w:val="28"/>
          <w:u w:val="none"/>
        </w:rPr>
        <w:t>304</w:t>
      </w:r>
      <w:r>
        <w:rPr>
          <w:rStyle w:val="a3"/>
          <w:sz w:val="28"/>
          <w:szCs w:val="28"/>
        </w:rPr>
        <w:t xml:space="preserve"> </w:t>
      </w:r>
      <w:r w:rsidRPr="00A74A8F">
        <w:rPr>
          <w:rStyle w:val="a3"/>
          <w:color w:val="auto"/>
          <w:sz w:val="28"/>
          <w:szCs w:val="28"/>
          <w:u w:val="none"/>
        </w:rPr>
        <w:t>10</w:t>
      </w:r>
      <w:r>
        <w:rPr>
          <w:rStyle w:val="a3"/>
          <w:sz w:val="28"/>
          <w:szCs w:val="28"/>
        </w:rPr>
        <w:t xml:space="preserve"> </w:t>
      </w:r>
      <w:r w:rsidRPr="00A74A8F">
        <w:rPr>
          <w:rStyle w:val="a3"/>
          <w:color w:val="auto"/>
          <w:sz w:val="28"/>
          <w:szCs w:val="28"/>
          <w:u w:val="none"/>
        </w:rPr>
        <w:t>97</w:t>
      </w:r>
      <w:r>
        <w:rPr>
          <w:sz w:val="28"/>
          <w:szCs w:val="28"/>
        </w:rPr>
        <w:t xml:space="preserve">; </w:t>
      </w:r>
    </w:p>
    <w:p w14:paraId="2C472D4D" w14:textId="77777777" w:rsidR="005C31E0" w:rsidRPr="000E0F73" w:rsidRDefault="005C31E0" w:rsidP="005C31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A74A8F">
        <w:rPr>
          <w:sz w:val="28"/>
          <w:szCs w:val="28"/>
        </w:rPr>
        <w:t>Сулейманова Гузель Руслановна</w:t>
      </w:r>
      <w:r w:rsidRPr="000575F3">
        <w:rPr>
          <w:sz w:val="28"/>
          <w:szCs w:val="28"/>
        </w:rPr>
        <w:t xml:space="preserve"> </w:t>
      </w:r>
      <w:r>
        <w:rPr>
          <w:sz w:val="28"/>
          <w:szCs w:val="28"/>
        </w:rPr>
        <w:t>(методист</w:t>
      </w:r>
      <w:r w:rsidRPr="000575F3">
        <w:rPr>
          <w:sz w:val="28"/>
          <w:szCs w:val="28"/>
        </w:rPr>
        <w:t xml:space="preserve"> МБОУДО «Детский технопарк «</w:t>
      </w:r>
      <w:proofErr w:type="spellStart"/>
      <w:r w:rsidRPr="000575F3">
        <w:rPr>
          <w:sz w:val="28"/>
          <w:szCs w:val="28"/>
        </w:rPr>
        <w:t>Кванториум</w:t>
      </w:r>
      <w:proofErr w:type="spellEnd"/>
      <w:r w:rsidRPr="000575F3">
        <w:rPr>
          <w:sz w:val="28"/>
          <w:szCs w:val="28"/>
        </w:rPr>
        <w:t xml:space="preserve">» - Дом пионеров» </w:t>
      </w:r>
      <w:proofErr w:type="spellStart"/>
      <w:r w:rsidRPr="000575F3">
        <w:rPr>
          <w:sz w:val="28"/>
          <w:szCs w:val="28"/>
        </w:rPr>
        <w:t>г.Альметьевска</w:t>
      </w:r>
      <w:proofErr w:type="spellEnd"/>
      <w:r>
        <w:rPr>
          <w:sz w:val="28"/>
          <w:szCs w:val="28"/>
        </w:rPr>
        <w:t xml:space="preserve">), </w:t>
      </w:r>
      <w:r>
        <w:rPr>
          <w:sz w:val="28"/>
          <w:szCs w:val="28"/>
          <w:lang w:val="en-US"/>
        </w:rPr>
        <w:t>e</w:t>
      </w:r>
      <w:r w:rsidRPr="000E0F73">
        <w:rPr>
          <w:sz w:val="28"/>
          <w:szCs w:val="28"/>
        </w:rPr>
        <w:t>-</w:t>
      </w:r>
      <w:r w:rsidRPr="000575F3">
        <w:rPr>
          <w:sz w:val="28"/>
          <w:szCs w:val="28"/>
          <w:lang w:val="en-US"/>
        </w:rPr>
        <w:t>mail</w:t>
      </w:r>
      <w:r w:rsidRPr="000E0F73">
        <w:rPr>
          <w:sz w:val="28"/>
          <w:szCs w:val="28"/>
        </w:rPr>
        <w:t xml:space="preserve">: </w:t>
      </w:r>
      <w:proofErr w:type="spellStart"/>
      <w:r w:rsidRPr="00A74A8F">
        <w:rPr>
          <w:color w:val="365F91" w:themeColor="accent1" w:themeShade="BF"/>
          <w:sz w:val="28"/>
          <w:szCs w:val="28"/>
          <w:lang w:val="en-US"/>
        </w:rPr>
        <w:t>almetkvantorium</w:t>
      </w:r>
      <w:proofErr w:type="spellEnd"/>
      <w:r w:rsidRPr="00A74A8F">
        <w:rPr>
          <w:color w:val="365F91" w:themeColor="accent1" w:themeShade="BF"/>
          <w:sz w:val="28"/>
          <w:szCs w:val="28"/>
        </w:rPr>
        <w:t>@</w:t>
      </w:r>
      <w:r w:rsidRPr="00A74A8F">
        <w:rPr>
          <w:color w:val="365F91" w:themeColor="accent1" w:themeShade="BF"/>
          <w:sz w:val="28"/>
          <w:szCs w:val="28"/>
          <w:lang w:val="en-US"/>
        </w:rPr>
        <w:t>mail</w:t>
      </w:r>
      <w:r w:rsidRPr="00A74A8F">
        <w:rPr>
          <w:color w:val="365F91" w:themeColor="accent1" w:themeShade="BF"/>
          <w:sz w:val="28"/>
          <w:szCs w:val="28"/>
        </w:rPr>
        <w:t>.</w:t>
      </w:r>
      <w:proofErr w:type="spellStart"/>
      <w:r w:rsidRPr="00A74A8F">
        <w:rPr>
          <w:color w:val="365F91" w:themeColor="accent1" w:themeShade="BF"/>
          <w:sz w:val="28"/>
          <w:szCs w:val="28"/>
          <w:lang w:val="en-US"/>
        </w:rPr>
        <w:t>ru</w:t>
      </w:r>
      <w:proofErr w:type="spellEnd"/>
      <w:r w:rsidRPr="00A74A8F">
        <w:rPr>
          <w:rStyle w:val="a3"/>
          <w:sz w:val="28"/>
          <w:szCs w:val="28"/>
          <w:u w:val="none"/>
          <w:shd w:val="clear" w:color="auto" w:fill="FFFFFF"/>
        </w:rPr>
        <w:t xml:space="preserve">, </w:t>
      </w:r>
      <w:r w:rsidRPr="00324CCC">
        <w:rPr>
          <w:rStyle w:val="a3"/>
          <w:sz w:val="28"/>
          <w:szCs w:val="28"/>
        </w:rPr>
        <w:t>тел. 8</w:t>
      </w:r>
      <w:r>
        <w:rPr>
          <w:rStyle w:val="a3"/>
          <w:sz w:val="28"/>
          <w:szCs w:val="28"/>
        </w:rPr>
        <w:t>(</w:t>
      </w:r>
      <w:r w:rsidRPr="00324CCC">
        <w:rPr>
          <w:rStyle w:val="a3"/>
          <w:sz w:val="28"/>
          <w:szCs w:val="28"/>
        </w:rPr>
        <w:t>855</w:t>
      </w:r>
      <w:r>
        <w:rPr>
          <w:rStyle w:val="a3"/>
          <w:sz w:val="28"/>
          <w:szCs w:val="28"/>
        </w:rPr>
        <w:t>)</w:t>
      </w:r>
      <w:r w:rsidRPr="00324CCC">
        <w:rPr>
          <w:rStyle w:val="a3"/>
          <w:sz w:val="28"/>
          <w:szCs w:val="28"/>
        </w:rPr>
        <w:t>338</w:t>
      </w:r>
      <w:r>
        <w:rPr>
          <w:rStyle w:val="a3"/>
          <w:sz w:val="28"/>
          <w:szCs w:val="28"/>
        </w:rPr>
        <w:t xml:space="preserve"> </w:t>
      </w:r>
      <w:r w:rsidRPr="00324CCC">
        <w:rPr>
          <w:rStyle w:val="a3"/>
          <w:sz w:val="28"/>
          <w:szCs w:val="28"/>
        </w:rPr>
        <w:t>68</w:t>
      </w:r>
      <w:r>
        <w:rPr>
          <w:rStyle w:val="a3"/>
          <w:sz w:val="28"/>
          <w:szCs w:val="28"/>
        </w:rPr>
        <w:t xml:space="preserve"> </w:t>
      </w:r>
      <w:r w:rsidRPr="00324CCC">
        <w:rPr>
          <w:rStyle w:val="a3"/>
          <w:sz w:val="28"/>
          <w:szCs w:val="28"/>
        </w:rPr>
        <w:t>98</w:t>
      </w:r>
      <w:r w:rsidRPr="000E0F73">
        <w:rPr>
          <w:color w:val="000000"/>
          <w:sz w:val="28"/>
          <w:szCs w:val="28"/>
        </w:rPr>
        <w:t>;</w:t>
      </w:r>
    </w:p>
    <w:p w14:paraId="3AE48F9A" w14:textId="41A19EB1" w:rsidR="00E71ED8" w:rsidRPr="005C31E0" w:rsidRDefault="005C31E0" w:rsidP="005C31E0">
      <w:pPr>
        <w:widowControl w:val="0"/>
        <w:tabs>
          <w:tab w:val="left" w:pos="993"/>
        </w:tabs>
        <w:ind w:firstLine="709"/>
        <w:jc w:val="both"/>
        <w:rPr>
          <w:sz w:val="28"/>
          <w:szCs w:val="28"/>
        </w:rPr>
      </w:pPr>
      <w:r w:rsidRPr="005C31E0">
        <w:rPr>
          <w:sz w:val="28"/>
          <w:szCs w:val="28"/>
        </w:rPr>
        <w:t xml:space="preserve">по вопросам регистрации на сайте </w:t>
      </w:r>
      <w:hyperlink r:id="rId11" w:history="1">
        <w:r w:rsidRPr="005C31E0">
          <w:rPr>
            <w:rStyle w:val="-"/>
            <w:rFonts w:eastAsiaTheme="minorEastAsia"/>
            <w:sz w:val="28"/>
            <w:szCs w:val="28"/>
          </w:rPr>
          <w:t>https://panorama.tatar/</w:t>
        </w:r>
      </w:hyperlink>
      <w:r w:rsidRPr="005C31E0">
        <w:rPr>
          <w:sz w:val="28"/>
          <w:szCs w:val="28"/>
        </w:rPr>
        <w:t xml:space="preserve"> – Макарова Алина </w:t>
      </w:r>
      <w:proofErr w:type="spellStart"/>
      <w:r w:rsidRPr="005C31E0">
        <w:rPr>
          <w:sz w:val="28"/>
          <w:szCs w:val="28"/>
        </w:rPr>
        <w:t>Ринатовна</w:t>
      </w:r>
      <w:proofErr w:type="spellEnd"/>
      <w:r w:rsidRPr="005C31E0">
        <w:rPr>
          <w:sz w:val="28"/>
          <w:szCs w:val="28"/>
        </w:rPr>
        <w:t xml:space="preserve">, </w:t>
      </w:r>
      <w:bookmarkStart w:id="2" w:name="_Hlk49952418"/>
      <w:r w:rsidRPr="005C31E0">
        <w:rPr>
          <w:sz w:val="28"/>
          <w:szCs w:val="28"/>
        </w:rPr>
        <w:t>заведующая отделом научно-технического творчества ГБУ ДО «РЦВР»</w:t>
      </w:r>
      <w:bookmarkEnd w:id="2"/>
      <w:r w:rsidRPr="005C31E0">
        <w:rPr>
          <w:sz w:val="28"/>
          <w:szCs w:val="28"/>
        </w:rPr>
        <w:t>, тел. (843) 204 05 86 (доб.212).</w:t>
      </w:r>
    </w:p>
    <w:p w14:paraId="054C5B57" w14:textId="308CCAF2" w:rsidR="006A51E0" w:rsidRDefault="006A51E0" w:rsidP="005C31E0">
      <w:pPr>
        <w:widowControl w:val="0"/>
        <w:tabs>
          <w:tab w:val="left" w:pos="993"/>
        </w:tabs>
        <w:jc w:val="both"/>
        <w:rPr>
          <w:sz w:val="28"/>
          <w:szCs w:val="28"/>
        </w:rPr>
      </w:pPr>
    </w:p>
    <w:p w14:paraId="11B770AB" w14:textId="0E6AC178" w:rsidR="006A51E0" w:rsidRPr="00693CB9" w:rsidRDefault="002978D9" w:rsidP="005C31E0">
      <w:pPr>
        <w:jc w:val="both"/>
      </w:pPr>
      <w:bookmarkStart w:id="3" w:name="_Hlk90567080"/>
      <w:proofErr w:type="spellStart"/>
      <w:r w:rsidRPr="002978D9">
        <w:rPr>
          <w:sz w:val="28"/>
        </w:rPr>
        <w:t>И.</w:t>
      </w:r>
      <w:proofErr w:type="gramStart"/>
      <w:r w:rsidRPr="002978D9">
        <w:rPr>
          <w:sz w:val="28"/>
        </w:rPr>
        <w:t>о.д</w:t>
      </w:r>
      <w:r w:rsidR="00416A9B" w:rsidRPr="002978D9">
        <w:rPr>
          <w:sz w:val="28"/>
        </w:rPr>
        <w:t>иректор</w:t>
      </w:r>
      <w:r w:rsidRPr="002978D9">
        <w:rPr>
          <w:sz w:val="28"/>
        </w:rPr>
        <w:t>а</w:t>
      </w:r>
      <w:proofErr w:type="spellEnd"/>
      <w:proofErr w:type="gramEnd"/>
      <w:r w:rsidR="002A1108" w:rsidRPr="002978D9">
        <w:rPr>
          <w:sz w:val="28"/>
        </w:rPr>
        <w:t xml:space="preserve">                                                                                                 </w:t>
      </w:r>
      <w:proofErr w:type="spellStart"/>
      <w:r>
        <w:rPr>
          <w:sz w:val="28"/>
        </w:rPr>
        <w:t>О.В</w:t>
      </w:r>
      <w:r w:rsidR="00416A9B" w:rsidRPr="002978D9">
        <w:rPr>
          <w:sz w:val="28"/>
        </w:rPr>
        <w:t>.</w:t>
      </w:r>
      <w:r>
        <w:rPr>
          <w:sz w:val="28"/>
        </w:rPr>
        <w:t>Цыганова</w:t>
      </w:r>
      <w:bookmarkEnd w:id="3"/>
      <w:proofErr w:type="spellEnd"/>
    </w:p>
    <w:sectPr w:rsidR="006A51E0" w:rsidRPr="00693CB9" w:rsidSect="001F40B3">
      <w:pgSz w:w="11906" w:h="16838"/>
      <w:pgMar w:top="1134" w:right="567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9F10A" w14:textId="77777777" w:rsidR="004559C4" w:rsidRDefault="004559C4" w:rsidP="008E5654">
      <w:r>
        <w:separator/>
      </w:r>
    </w:p>
  </w:endnote>
  <w:endnote w:type="continuationSeparator" w:id="0">
    <w:p w14:paraId="041CE943" w14:textId="77777777" w:rsidR="004559C4" w:rsidRDefault="004559C4" w:rsidP="008E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Arial Unicode MS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288C3" w14:textId="77777777" w:rsidR="004559C4" w:rsidRDefault="004559C4" w:rsidP="008E5654">
      <w:r>
        <w:separator/>
      </w:r>
    </w:p>
  </w:footnote>
  <w:footnote w:type="continuationSeparator" w:id="0">
    <w:p w14:paraId="21AC1C31" w14:textId="77777777" w:rsidR="004559C4" w:rsidRDefault="004559C4" w:rsidP="008E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4C11A9"/>
    <w:multiLevelType w:val="multilevel"/>
    <w:tmpl w:val="E2F6BC04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217570D"/>
    <w:multiLevelType w:val="hybridMultilevel"/>
    <w:tmpl w:val="96DE5DCC"/>
    <w:lvl w:ilvl="0" w:tplc="2400981A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 w15:restartNumberingAfterBreak="0">
    <w:nsid w:val="04474F0A"/>
    <w:multiLevelType w:val="multilevel"/>
    <w:tmpl w:val="EA6CBD1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bullet"/>
      <w:lvlText w:val=""/>
      <w:lvlJc w:val="left"/>
      <w:pPr>
        <w:ind w:left="810" w:hanging="450"/>
      </w:pPr>
      <w:rPr>
        <w:rFonts w:ascii="Symbol" w:hAnsi="Symbol" w:hint="default"/>
        <w:b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</w:rPr>
    </w:lvl>
  </w:abstractNum>
  <w:abstractNum w:abstractNumId="7" w15:restartNumberingAfterBreak="0">
    <w:nsid w:val="0DDD18DF"/>
    <w:multiLevelType w:val="multilevel"/>
    <w:tmpl w:val="3A0086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0A24318"/>
    <w:multiLevelType w:val="hybridMultilevel"/>
    <w:tmpl w:val="5DF286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76E84"/>
    <w:multiLevelType w:val="multilevel"/>
    <w:tmpl w:val="27B6E568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136071C7"/>
    <w:multiLevelType w:val="hybridMultilevel"/>
    <w:tmpl w:val="30BABD3C"/>
    <w:lvl w:ilvl="0" w:tplc="D1A2EF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1A2EF3E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52C00B3"/>
    <w:multiLevelType w:val="hybridMultilevel"/>
    <w:tmpl w:val="F0DCB3AE"/>
    <w:lvl w:ilvl="0" w:tplc="D1A2EF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82F0491"/>
    <w:multiLevelType w:val="hybridMultilevel"/>
    <w:tmpl w:val="B68463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1B8E4858"/>
    <w:multiLevelType w:val="hybridMultilevel"/>
    <w:tmpl w:val="144ADCAA"/>
    <w:lvl w:ilvl="0" w:tplc="D1A2EF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A51071"/>
    <w:multiLevelType w:val="hybridMultilevel"/>
    <w:tmpl w:val="C4A44524"/>
    <w:lvl w:ilvl="0" w:tplc="D1A2EF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DF625EE"/>
    <w:multiLevelType w:val="hybridMultilevel"/>
    <w:tmpl w:val="0E7CEB72"/>
    <w:lvl w:ilvl="0" w:tplc="D1A2EF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FFF401C"/>
    <w:multiLevelType w:val="hybridMultilevel"/>
    <w:tmpl w:val="A49C73AA"/>
    <w:lvl w:ilvl="0" w:tplc="D1A2EF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0BF0940"/>
    <w:multiLevelType w:val="hybridMultilevel"/>
    <w:tmpl w:val="FF761C86"/>
    <w:lvl w:ilvl="0" w:tplc="D1A2EF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1BB30A8"/>
    <w:multiLevelType w:val="hybridMultilevel"/>
    <w:tmpl w:val="F2F8AA34"/>
    <w:lvl w:ilvl="0" w:tplc="364C53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1CC4A71"/>
    <w:multiLevelType w:val="hybridMultilevel"/>
    <w:tmpl w:val="38243C64"/>
    <w:lvl w:ilvl="0" w:tplc="240098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24C43EC5"/>
    <w:multiLevelType w:val="multilevel"/>
    <w:tmpl w:val="981012A4"/>
    <w:lvl w:ilvl="0">
      <w:start w:val="1"/>
      <w:numFmt w:val="bullet"/>
      <w:lvlText w:val=""/>
      <w:lvlJc w:val="left"/>
      <w:pPr>
        <w:ind w:left="1275" w:hanging="1275"/>
      </w:pPr>
      <w:rPr>
        <w:rFonts w:ascii="Symbol" w:hAnsi="Symbol" w:hint="default"/>
        <w:b/>
        <w:sz w:val="28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3402" w:hanging="1275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4111" w:hanging="1275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820" w:hanging="1275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8"/>
      </w:rPr>
    </w:lvl>
  </w:abstractNum>
  <w:abstractNum w:abstractNumId="21" w15:restartNumberingAfterBreak="0">
    <w:nsid w:val="28F902EC"/>
    <w:multiLevelType w:val="hybridMultilevel"/>
    <w:tmpl w:val="282EF036"/>
    <w:lvl w:ilvl="0" w:tplc="2400981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2D430C3A"/>
    <w:multiLevelType w:val="multilevel"/>
    <w:tmpl w:val="99A613D2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2575E7E"/>
    <w:multiLevelType w:val="hybridMultilevel"/>
    <w:tmpl w:val="91A84736"/>
    <w:lvl w:ilvl="0" w:tplc="240098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631213A"/>
    <w:multiLevelType w:val="hybridMultilevel"/>
    <w:tmpl w:val="BBB457AC"/>
    <w:lvl w:ilvl="0" w:tplc="2400981A">
      <w:start w:val="1"/>
      <w:numFmt w:val="bullet"/>
      <w:lvlText w:val=""/>
      <w:lvlJc w:val="left"/>
      <w:pPr>
        <w:ind w:left="1065" w:hanging="705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674CF8"/>
    <w:multiLevelType w:val="hybridMultilevel"/>
    <w:tmpl w:val="135885FE"/>
    <w:lvl w:ilvl="0" w:tplc="240098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C55F5A"/>
    <w:multiLevelType w:val="multilevel"/>
    <w:tmpl w:val="8AA66F5A"/>
    <w:lvl w:ilvl="0">
      <w:start w:val="1"/>
      <w:numFmt w:val="bullet"/>
      <w:lvlText w:val=""/>
      <w:lvlJc w:val="left"/>
      <w:pPr>
        <w:ind w:left="1753" w:hanging="732"/>
      </w:pPr>
      <w:rPr>
        <w:rFonts w:ascii="Symbol" w:hAnsi="Symbol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2" w:hanging="73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760" w:hanging="732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2872" w:hanging="732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984" w:hanging="732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097" w:hanging="732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209" w:hanging="732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322" w:hanging="732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434" w:hanging="732"/>
      </w:pPr>
      <w:rPr>
        <w:lang w:val="ru-RU" w:eastAsia="en-US" w:bidi="ar-SA"/>
      </w:rPr>
    </w:lvl>
  </w:abstractNum>
  <w:abstractNum w:abstractNumId="27" w15:restartNumberingAfterBreak="0">
    <w:nsid w:val="450170C0"/>
    <w:multiLevelType w:val="hybridMultilevel"/>
    <w:tmpl w:val="A1908CD0"/>
    <w:lvl w:ilvl="0" w:tplc="2400981A">
      <w:start w:val="1"/>
      <w:numFmt w:val="bullet"/>
      <w:lvlText w:val=""/>
      <w:lvlJc w:val="left"/>
      <w:pPr>
        <w:ind w:left="1753" w:hanging="732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01" w:hanging="360"/>
      </w:pPr>
    </w:lvl>
    <w:lvl w:ilvl="2" w:tplc="0419001B" w:tentative="1">
      <w:start w:val="1"/>
      <w:numFmt w:val="lowerRoman"/>
      <w:lvlText w:val="%3."/>
      <w:lvlJc w:val="right"/>
      <w:pPr>
        <w:ind w:left="2821" w:hanging="180"/>
      </w:pPr>
    </w:lvl>
    <w:lvl w:ilvl="3" w:tplc="0419000F" w:tentative="1">
      <w:start w:val="1"/>
      <w:numFmt w:val="decimal"/>
      <w:lvlText w:val="%4."/>
      <w:lvlJc w:val="left"/>
      <w:pPr>
        <w:ind w:left="3541" w:hanging="360"/>
      </w:pPr>
    </w:lvl>
    <w:lvl w:ilvl="4" w:tplc="04190019" w:tentative="1">
      <w:start w:val="1"/>
      <w:numFmt w:val="lowerLetter"/>
      <w:lvlText w:val="%5."/>
      <w:lvlJc w:val="left"/>
      <w:pPr>
        <w:ind w:left="4261" w:hanging="360"/>
      </w:pPr>
    </w:lvl>
    <w:lvl w:ilvl="5" w:tplc="0419001B" w:tentative="1">
      <w:start w:val="1"/>
      <w:numFmt w:val="lowerRoman"/>
      <w:lvlText w:val="%6."/>
      <w:lvlJc w:val="right"/>
      <w:pPr>
        <w:ind w:left="4981" w:hanging="180"/>
      </w:pPr>
    </w:lvl>
    <w:lvl w:ilvl="6" w:tplc="0419000F" w:tentative="1">
      <w:start w:val="1"/>
      <w:numFmt w:val="decimal"/>
      <w:lvlText w:val="%7."/>
      <w:lvlJc w:val="left"/>
      <w:pPr>
        <w:ind w:left="5701" w:hanging="360"/>
      </w:pPr>
    </w:lvl>
    <w:lvl w:ilvl="7" w:tplc="04190019" w:tentative="1">
      <w:start w:val="1"/>
      <w:numFmt w:val="lowerLetter"/>
      <w:lvlText w:val="%8."/>
      <w:lvlJc w:val="left"/>
      <w:pPr>
        <w:ind w:left="6421" w:hanging="360"/>
      </w:pPr>
    </w:lvl>
    <w:lvl w:ilvl="8" w:tplc="0419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28" w15:restartNumberingAfterBreak="0">
    <w:nsid w:val="46957684"/>
    <w:multiLevelType w:val="hybridMultilevel"/>
    <w:tmpl w:val="DE4491A8"/>
    <w:lvl w:ilvl="0" w:tplc="D1A2EF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7F240E2"/>
    <w:multiLevelType w:val="multilevel"/>
    <w:tmpl w:val="9B16335C"/>
    <w:lvl w:ilvl="0">
      <w:start w:val="1"/>
      <w:numFmt w:val="bullet"/>
      <w:lvlText w:val=""/>
      <w:lvlJc w:val="left"/>
      <w:pPr>
        <w:ind w:left="1753" w:hanging="732"/>
      </w:pPr>
      <w:rPr>
        <w:rFonts w:ascii="Symbol" w:hAnsi="Symbol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2" w:hanging="73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760" w:hanging="732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2872" w:hanging="732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984" w:hanging="732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097" w:hanging="732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209" w:hanging="732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322" w:hanging="732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434" w:hanging="732"/>
      </w:pPr>
      <w:rPr>
        <w:lang w:val="ru-RU" w:eastAsia="en-US" w:bidi="ar-SA"/>
      </w:rPr>
    </w:lvl>
  </w:abstractNum>
  <w:abstractNum w:abstractNumId="30" w15:restartNumberingAfterBreak="0">
    <w:nsid w:val="49C97B6A"/>
    <w:multiLevelType w:val="hybridMultilevel"/>
    <w:tmpl w:val="D6DA244C"/>
    <w:lvl w:ilvl="0" w:tplc="240098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0505E0A"/>
    <w:multiLevelType w:val="multilevel"/>
    <w:tmpl w:val="00C2790A"/>
    <w:lvl w:ilvl="0">
      <w:start w:val="3"/>
      <w:numFmt w:val="decimal"/>
      <w:lvlText w:val="%1."/>
      <w:lvlJc w:val="left"/>
      <w:pPr>
        <w:ind w:left="1826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2" w15:restartNumberingAfterBreak="0">
    <w:nsid w:val="57D54C10"/>
    <w:multiLevelType w:val="multilevel"/>
    <w:tmpl w:val="CC02EFC4"/>
    <w:lvl w:ilvl="0">
      <w:start w:val="1"/>
      <w:numFmt w:val="decimal"/>
      <w:lvlText w:val="%1"/>
      <w:lvlJc w:val="left"/>
      <w:pPr>
        <w:ind w:left="113" w:hanging="49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" w:hanging="499"/>
        <w:jc w:val="right"/>
      </w:pPr>
      <w:rPr>
        <w:rFonts w:ascii="Times New Roman" w:eastAsia="Times New Roman" w:hAnsi="Times New Roman" w:hint="default"/>
        <w:sz w:val="27"/>
        <w:szCs w:val="27"/>
      </w:rPr>
    </w:lvl>
    <w:lvl w:ilvl="2">
      <w:start w:val="2"/>
      <w:numFmt w:val="decimal"/>
      <w:lvlText w:val="%3."/>
      <w:lvlJc w:val="left"/>
      <w:pPr>
        <w:ind w:left="3541" w:hanging="272"/>
        <w:jc w:val="right"/>
      </w:pPr>
      <w:rPr>
        <w:rFonts w:ascii="Times New Roman" w:eastAsia="Times New Roman" w:hAnsi="Times New Roman" w:hint="default"/>
        <w:b/>
        <w:bCs/>
        <w:spacing w:val="1"/>
        <w:sz w:val="27"/>
        <w:szCs w:val="27"/>
      </w:rPr>
    </w:lvl>
    <w:lvl w:ilvl="3">
      <w:start w:val="1"/>
      <w:numFmt w:val="bullet"/>
      <w:lvlText w:val="•"/>
      <w:lvlJc w:val="left"/>
      <w:pPr>
        <w:ind w:left="5071" w:hanging="27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836" w:hanging="27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601" w:hanging="27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66" w:hanging="27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31" w:hanging="27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96" w:hanging="272"/>
      </w:pPr>
      <w:rPr>
        <w:rFonts w:hint="default"/>
      </w:rPr>
    </w:lvl>
  </w:abstractNum>
  <w:abstractNum w:abstractNumId="33" w15:restartNumberingAfterBreak="0">
    <w:nsid w:val="5FC4233D"/>
    <w:multiLevelType w:val="hybridMultilevel"/>
    <w:tmpl w:val="169CD84A"/>
    <w:lvl w:ilvl="0" w:tplc="240098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1485020"/>
    <w:multiLevelType w:val="hybridMultilevel"/>
    <w:tmpl w:val="546AC6EA"/>
    <w:lvl w:ilvl="0" w:tplc="240098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/>
      </w:rPr>
    </w:lvl>
    <w:lvl w:ilvl="1" w:tplc="15E410BA">
      <w:start w:val="4"/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20A5A4F"/>
    <w:multiLevelType w:val="hybridMultilevel"/>
    <w:tmpl w:val="BD4ED676"/>
    <w:lvl w:ilvl="0" w:tplc="D1A2EF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5386900"/>
    <w:multiLevelType w:val="multilevel"/>
    <w:tmpl w:val="61D814BA"/>
    <w:lvl w:ilvl="0">
      <w:start w:val="1"/>
      <w:numFmt w:val="decimal"/>
      <w:lvlText w:val="%1."/>
      <w:lvlJc w:val="left"/>
      <w:pPr>
        <w:ind w:left="1753" w:hanging="732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2" w:hanging="73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760" w:hanging="7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72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84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7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09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22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4" w:hanging="732"/>
      </w:pPr>
      <w:rPr>
        <w:rFonts w:hint="default"/>
        <w:lang w:val="ru-RU" w:eastAsia="en-US" w:bidi="ar-SA"/>
      </w:rPr>
    </w:lvl>
  </w:abstractNum>
  <w:abstractNum w:abstractNumId="37" w15:restartNumberingAfterBreak="0">
    <w:nsid w:val="6F76517D"/>
    <w:multiLevelType w:val="multilevel"/>
    <w:tmpl w:val="CD2467B0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702343ED"/>
    <w:multiLevelType w:val="multilevel"/>
    <w:tmpl w:val="21006974"/>
    <w:lvl w:ilvl="0">
      <w:start w:val="1"/>
      <w:numFmt w:val="bullet"/>
      <w:lvlText w:val="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42E4AD9"/>
    <w:multiLevelType w:val="hybridMultilevel"/>
    <w:tmpl w:val="92D2E814"/>
    <w:lvl w:ilvl="0" w:tplc="240098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8"/>
  </w:num>
  <w:num w:numId="6">
    <w:abstractNumId w:val="12"/>
  </w:num>
  <w:num w:numId="7">
    <w:abstractNumId w:val="30"/>
  </w:num>
  <w:num w:numId="8">
    <w:abstractNumId w:val="37"/>
  </w:num>
  <w:num w:numId="9">
    <w:abstractNumId w:val="22"/>
  </w:num>
  <w:num w:numId="10">
    <w:abstractNumId w:val="23"/>
  </w:num>
  <w:num w:numId="11">
    <w:abstractNumId w:val="19"/>
  </w:num>
  <w:num w:numId="12">
    <w:abstractNumId w:val="33"/>
  </w:num>
  <w:num w:numId="13">
    <w:abstractNumId w:val="25"/>
  </w:num>
  <w:num w:numId="14">
    <w:abstractNumId w:val="26"/>
  </w:num>
  <w:num w:numId="15">
    <w:abstractNumId w:val="5"/>
  </w:num>
  <w:num w:numId="16">
    <w:abstractNumId w:val="11"/>
  </w:num>
  <w:num w:numId="17">
    <w:abstractNumId w:val="15"/>
  </w:num>
  <w:num w:numId="18">
    <w:abstractNumId w:val="20"/>
  </w:num>
  <w:num w:numId="19">
    <w:abstractNumId w:val="6"/>
  </w:num>
  <w:num w:numId="20">
    <w:abstractNumId w:val="31"/>
  </w:num>
  <w:num w:numId="21">
    <w:abstractNumId w:val="13"/>
  </w:num>
  <w:num w:numId="22">
    <w:abstractNumId w:val="35"/>
  </w:num>
  <w:num w:numId="23">
    <w:abstractNumId w:val="36"/>
  </w:num>
  <w:num w:numId="24">
    <w:abstractNumId w:val="27"/>
  </w:num>
  <w:num w:numId="25">
    <w:abstractNumId w:val="24"/>
  </w:num>
  <w:num w:numId="26">
    <w:abstractNumId w:val="34"/>
  </w:num>
  <w:num w:numId="27">
    <w:abstractNumId w:val="34"/>
  </w:num>
  <w:num w:numId="28">
    <w:abstractNumId w:val="7"/>
  </w:num>
  <w:num w:numId="29">
    <w:abstractNumId w:val="38"/>
  </w:num>
  <w:num w:numId="30">
    <w:abstractNumId w:val="4"/>
  </w:num>
  <w:num w:numId="31">
    <w:abstractNumId w:val="39"/>
  </w:num>
  <w:num w:numId="32">
    <w:abstractNumId w:val="8"/>
  </w:num>
  <w:num w:numId="33">
    <w:abstractNumId w:val="9"/>
  </w:num>
  <w:num w:numId="34">
    <w:abstractNumId w:val="16"/>
  </w:num>
  <w:num w:numId="35">
    <w:abstractNumId w:val="17"/>
  </w:num>
  <w:num w:numId="36">
    <w:abstractNumId w:val="10"/>
  </w:num>
  <w:num w:numId="37">
    <w:abstractNumId w:val="32"/>
  </w:num>
  <w:num w:numId="38">
    <w:abstractNumId w:val="14"/>
  </w:num>
  <w:num w:numId="39">
    <w:abstractNumId w:val="29"/>
  </w:num>
  <w:num w:numId="40">
    <w:abstractNumId w:val="21"/>
  </w:num>
  <w:num w:numId="4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ED1"/>
    <w:rsid w:val="00007C65"/>
    <w:rsid w:val="00015EC7"/>
    <w:rsid w:val="0001698A"/>
    <w:rsid w:val="0002195F"/>
    <w:rsid w:val="00037518"/>
    <w:rsid w:val="00040807"/>
    <w:rsid w:val="0007707D"/>
    <w:rsid w:val="000B2DDB"/>
    <w:rsid w:val="000D280F"/>
    <w:rsid w:val="000E1890"/>
    <w:rsid w:val="000F1ED1"/>
    <w:rsid w:val="000F492F"/>
    <w:rsid w:val="00100606"/>
    <w:rsid w:val="001034AA"/>
    <w:rsid w:val="001052BC"/>
    <w:rsid w:val="0010545E"/>
    <w:rsid w:val="001057F6"/>
    <w:rsid w:val="00120B75"/>
    <w:rsid w:val="00126E65"/>
    <w:rsid w:val="001330E0"/>
    <w:rsid w:val="001402AB"/>
    <w:rsid w:val="00142043"/>
    <w:rsid w:val="00160019"/>
    <w:rsid w:val="001637A9"/>
    <w:rsid w:val="0017163B"/>
    <w:rsid w:val="00174240"/>
    <w:rsid w:val="00193DD9"/>
    <w:rsid w:val="001945ED"/>
    <w:rsid w:val="0019582C"/>
    <w:rsid w:val="00196D18"/>
    <w:rsid w:val="001B37AA"/>
    <w:rsid w:val="001B525F"/>
    <w:rsid w:val="001C5C3D"/>
    <w:rsid w:val="001D17DE"/>
    <w:rsid w:val="001E0940"/>
    <w:rsid w:val="001F40B3"/>
    <w:rsid w:val="00200FDE"/>
    <w:rsid w:val="00204920"/>
    <w:rsid w:val="002303CB"/>
    <w:rsid w:val="00243238"/>
    <w:rsid w:val="002545AD"/>
    <w:rsid w:val="002555B2"/>
    <w:rsid w:val="0025724F"/>
    <w:rsid w:val="0026330F"/>
    <w:rsid w:val="00263BA7"/>
    <w:rsid w:val="00282389"/>
    <w:rsid w:val="002835E1"/>
    <w:rsid w:val="00284649"/>
    <w:rsid w:val="00286F74"/>
    <w:rsid w:val="00291832"/>
    <w:rsid w:val="002928B9"/>
    <w:rsid w:val="002978D9"/>
    <w:rsid w:val="002A1108"/>
    <w:rsid w:val="002A7698"/>
    <w:rsid w:val="002C5E72"/>
    <w:rsid w:val="002D6837"/>
    <w:rsid w:val="002F3119"/>
    <w:rsid w:val="002F404F"/>
    <w:rsid w:val="00321367"/>
    <w:rsid w:val="00322C8F"/>
    <w:rsid w:val="003261E2"/>
    <w:rsid w:val="0033198F"/>
    <w:rsid w:val="00336333"/>
    <w:rsid w:val="00351269"/>
    <w:rsid w:val="003711BD"/>
    <w:rsid w:val="00381E48"/>
    <w:rsid w:val="00396444"/>
    <w:rsid w:val="003A7003"/>
    <w:rsid w:val="003A7B8F"/>
    <w:rsid w:val="003C0F4A"/>
    <w:rsid w:val="003C2B86"/>
    <w:rsid w:val="003D08B6"/>
    <w:rsid w:val="003D1289"/>
    <w:rsid w:val="003E06DE"/>
    <w:rsid w:val="003E3441"/>
    <w:rsid w:val="003F5865"/>
    <w:rsid w:val="003F674B"/>
    <w:rsid w:val="004016E2"/>
    <w:rsid w:val="00416A9B"/>
    <w:rsid w:val="004361A1"/>
    <w:rsid w:val="0044165A"/>
    <w:rsid w:val="004559C4"/>
    <w:rsid w:val="00480328"/>
    <w:rsid w:val="00483E47"/>
    <w:rsid w:val="004917A0"/>
    <w:rsid w:val="00491AE6"/>
    <w:rsid w:val="00494E5C"/>
    <w:rsid w:val="004D719C"/>
    <w:rsid w:val="004F3BFF"/>
    <w:rsid w:val="00502B0F"/>
    <w:rsid w:val="00505FC7"/>
    <w:rsid w:val="00507DBA"/>
    <w:rsid w:val="005138DF"/>
    <w:rsid w:val="005220F7"/>
    <w:rsid w:val="005305CB"/>
    <w:rsid w:val="00532B92"/>
    <w:rsid w:val="0053441D"/>
    <w:rsid w:val="00534E59"/>
    <w:rsid w:val="0053757C"/>
    <w:rsid w:val="0054421A"/>
    <w:rsid w:val="005454A8"/>
    <w:rsid w:val="00550B27"/>
    <w:rsid w:val="00561AE8"/>
    <w:rsid w:val="00563894"/>
    <w:rsid w:val="00575993"/>
    <w:rsid w:val="005766AF"/>
    <w:rsid w:val="00580CAD"/>
    <w:rsid w:val="005C18FD"/>
    <w:rsid w:val="005C1AF9"/>
    <w:rsid w:val="005C31E0"/>
    <w:rsid w:val="005C6977"/>
    <w:rsid w:val="005F7AA5"/>
    <w:rsid w:val="00612C9E"/>
    <w:rsid w:val="00624E3D"/>
    <w:rsid w:val="006303C0"/>
    <w:rsid w:val="00641C4E"/>
    <w:rsid w:val="006517DF"/>
    <w:rsid w:val="00653B02"/>
    <w:rsid w:val="00661C34"/>
    <w:rsid w:val="006738C1"/>
    <w:rsid w:val="006807DD"/>
    <w:rsid w:val="00687C86"/>
    <w:rsid w:val="00695548"/>
    <w:rsid w:val="006A51E0"/>
    <w:rsid w:val="006A5BF0"/>
    <w:rsid w:val="006A723D"/>
    <w:rsid w:val="006C687A"/>
    <w:rsid w:val="006F51D5"/>
    <w:rsid w:val="00717067"/>
    <w:rsid w:val="007301F3"/>
    <w:rsid w:val="00733E3D"/>
    <w:rsid w:val="0074532A"/>
    <w:rsid w:val="00750210"/>
    <w:rsid w:val="00753246"/>
    <w:rsid w:val="00754D96"/>
    <w:rsid w:val="00780554"/>
    <w:rsid w:val="007951A0"/>
    <w:rsid w:val="007A2EBC"/>
    <w:rsid w:val="007D17E4"/>
    <w:rsid w:val="007D566C"/>
    <w:rsid w:val="007F317F"/>
    <w:rsid w:val="00802151"/>
    <w:rsid w:val="00802257"/>
    <w:rsid w:val="008030AA"/>
    <w:rsid w:val="0081720A"/>
    <w:rsid w:val="00817D27"/>
    <w:rsid w:val="00823B93"/>
    <w:rsid w:val="00836292"/>
    <w:rsid w:val="0084289D"/>
    <w:rsid w:val="00847CAA"/>
    <w:rsid w:val="0085258E"/>
    <w:rsid w:val="008536D5"/>
    <w:rsid w:val="0085791D"/>
    <w:rsid w:val="0086147B"/>
    <w:rsid w:val="0086335A"/>
    <w:rsid w:val="008644D1"/>
    <w:rsid w:val="00870212"/>
    <w:rsid w:val="00873EE5"/>
    <w:rsid w:val="00876E38"/>
    <w:rsid w:val="00882690"/>
    <w:rsid w:val="0089029D"/>
    <w:rsid w:val="008A61D1"/>
    <w:rsid w:val="008B35FE"/>
    <w:rsid w:val="008C1945"/>
    <w:rsid w:val="008C4D06"/>
    <w:rsid w:val="008D0E87"/>
    <w:rsid w:val="008D78D5"/>
    <w:rsid w:val="008E37B2"/>
    <w:rsid w:val="008E49A9"/>
    <w:rsid w:val="008E5654"/>
    <w:rsid w:val="008F2E78"/>
    <w:rsid w:val="008F4D88"/>
    <w:rsid w:val="00905B7D"/>
    <w:rsid w:val="00911D29"/>
    <w:rsid w:val="00914899"/>
    <w:rsid w:val="00945D49"/>
    <w:rsid w:val="00945E00"/>
    <w:rsid w:val="00954802"/>
    <w:rsid w:val="00981DB4"/>
    <w:rsid w:val="00995621"/>
    <w:rsid w:val="00997D1C"/>
    <w:rsid w:val="009A333B"/>
    <w:rsid w:val="009F0183"/>
    <w:rsid w:val="00A05B80"/>
    <w:rsid w:val="00A11875"/>
    <w:rsid w:val="00A451F1"/>
    <w:rsid w:val="00A50CE3"/>
    <w:rsid w:val="00A60C69"/>
    <w:rsid w:val="00A66A1F"/>
    <w:rsid w:val="00A754D7"/>
    <w:rsid w:val="00A8716D"/>
    <w:rsid w:val="00AA54F7"/>
    <w:rsid w:val="00AB1104"/>
    <w:rsid w:val="00AB34FC"/>
    <w:rsid w:val="00AC14C4"/>
    <w:rsid w:val="00AC46E1"/>
    <w:rsid w:val="00AD7D94"/>
    <w:rsid w:val="00AE69DD"/>
    <w:rsid w:val="00AF0112"/>
    <w:rsid w:val="00B15A74"/>
    <w:rsid w:val="00B2452B"/>
    <w:rsid w:val="00B37F20"/>
    <w:rsid w:val="00B4124A"/>
    <w:rsid w:val="00B414E4"/>
    <w:rsid w:val="00B61EA9"/>
    <w:rsid w:val="00B660D0"/>
    <w:rsid w:val="00BA6733"/>
    <w:rsid w:val="00BB1BA9"/>
    <w:rsid w:val="00BB543B"/>
    <w:rsid w:val="00BF61E1"/>
    <w:rsid w:val="00BF6249"/>
    <w:rsid w:val="00C03FBB"/>
    <w:rsid w:val="00C548DF"/>
    <w:rsid w:val="00C634E2"/>
    <w:rsid w:val="00C72088"/>
    <w:rsid w:val="00C87716"/>
    <w:rsid w:val="00CA5054"/>
    <w:rsid w:val="00CC529D"/>
    <w:rsid w:val="00CC7523"/>
    <w:rsid w:val="00CD55AF"/>
    <w:rsid w:val="00CE0E93"/>
    <w:rsid w:val="00CE1FBE"/>
    <w:rsid w:val="00CE5D8F"/>
    <w:rsid w:val="00CF60D2"/>
    <w:rsid w:val="00D016F3"/>
    <w:rsid w:val="00D122C4"/>
    <w:rsid w:val="00D34ABE"/>
    <w:rsid w:val="00D756D3"/>
    <w:rsid w:val="00D75DBD"/>
    <w:rsid w:val="00D76AA8"/>
    <w:rsid w:val="00D80EE6"/>
    <w:rsid w:val="00D95EB6"/>
    <w:rsid w:val="00DA63EB"/>
    <w:rsid w:val="00DB6C1E"/>
    <w:rsid w:val="00DC7B5E"/>
    <w:rsid w:val="00DF467A"/>
    <w:rsid w:val="00DF4785"/>
    <w:rsid w:val="00E25B74"/>
    <w:rsid w:val="00E41386"/>
    <w:rsid w:val="00E57524"/>
    <w:rsid w:val="00E71ED8"/>
    <w:rsid w:val="00E773C9"/>
    <w:rsid w:val="00E93DB6"/>
    <w:rsid w:val="00EA5C92"/>
    <w:rsid w:val="00EF1BC2"/>
    <w:rsid w:val="00EF4F42"/>
    <w:rsid w:val="00F014D6"/>
    <w:rsid w:val="00F03F81"/>
    <w:rsid w:val="00F15A75"/>
    <w:rsid w:val="00F34F73"/>
    <w:rsid w:val="00F52D22"/>
    <w:rsid w:val="00F550E6"/>
    <w:rsid w:val="00F66911"/>
    <w:rsid w:val="00F73DF9"/>
    <w:rsid w:val="00F821E2"/>
    <w:rsid w:val="00F86384"/>
    <w:rsid w:val="00F869AE"/>
    <w:rsid w:val="00FA0D02"/>
    <w:rsid w:val="00FA1275"/>
    <w:rsid w:val="00FA5ACA"/>
    <w:rsid w:val="00FC1DC2"/>
    <w:rsid w:val="00FD043B"/>
    <w:rsid w:val="00FD5B99"/>
    <w:rsid w:val="00FF242B"/>
    <w:rsid w:val="00FF5B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E999C8"/>
  <w15:docId w15:val="{22AF4596-CDB5-4F68-B53B-BEC6E9342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11BD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3711BD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3711BD"/>
    <w:pPr>
      <w:keepNext/>
      <w:tabs>
        <w:tab w:val="num" w:pos="0"/>
      </w:tabs>
      <w:ind w:left="576" w:hanging="576"/>
      <w:jc w:val="right"/>
      <w:outlineLvl w:val="1"/>
    </w:pPr>
    <w:rPr>
      <w:sz w:val="28"/>
    </w:rPr>
  </w:style>
  <w:style w:type="paragraph" w:styleId="5">
    <w:name w:val="heading 5"/>
    <w:basedOn w:val="a"/>
    <w:next w:val="a"/>
    <w:qFormat/>
    <w:rsid w:val="003711B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711BD"/>
    <w:rPr>
      <w:rFonts w:ascii="Symbol" w:hAnsi="Symbol"/>
      <w:sz w:val="20"/>
    </w:rPr>
  </w:style>
  <w:style w:type="character" w:customStyle="1" w:styleId="WW8Num2z1">
    <w:name w:val="WW8Num2z1"/>
    <w:rsid w:val="003711BD"/>
    <w:rPr>
      <w:b w:val="0"/>
    </w:rPr>
  </w:style>
  <w:style w:type="character" w:customStyle="1" w:styleId="WW8Num2z2">
    <w:name w:val="WW8Num2z2"/>
    <w:rsid w:val="003711BD"/>
    <w:rPr>
      <w:rFonts w:ascii="Wingdings" w:hAnsi="Wingdings"/>
      <w:sz w:val="20"/>
    </w:rPr>
  </w:style>
  <w:style w:type="character" w:customStyle="1" w:styleId="WW8Num3z0">
    <w:name w:val="WW8Num3z0"/>
    <w:rsid w:val="003711BD"/>
    <w:rPr>
      <w:rFonts w:ascii="Symbol" w:hAnsi="Symbol"/>
      <w:sz w:val="20"/>
    </w:rPr>
  </w:style>
  <w:style w:type="character" w:customStyle="1" w:styleId="WW8Num3z1">
    <w:name w:val="WW8Num3z1"/>
    <w:rsid w:val="003711BD"/>
    <w:rPr>
      <w:rFonts w:ascii="Courier New" w:hAnsi="Courier New"/>
      <w:sz w:val="20"/>
    </w:rPr>
  </w:style>
  <w:style w:type="character" w:customStyle="1" w:styleId="WW8Num3z2">
    <w:name w:val="WW8Num3z2"/>
    <w:rsid w:val="003711BD"/>
    <w:rPr>
      <w:rFonts w:ascii="Wingdings" w:hAnsi="Wingdings"/>
      <w:sz w:val="20"/>
    </w:rPr>
  </w:style>
  <w:style w:type="character" w:customStyle="1" w:styleId="WW8Num4z0">
    <w:name w:val="WW8Num4z0"/>
    <w:rsid w:val="003711BD"/>
    <w:rPr>
      <w:rFonts w:ascii="Symbol" w:hAnsi="Symbol"/>
      <w:sz w:val="20"/>
    </w:rPr>
  </w:style>
  <w:style w:type="character" w:customStyle="1" w:styleId="WW8Num4z1">
    <w:name w:val="WW8Num4z1"/>
    <w:rsid w:val="003711BD"/>
    <w:rPr>
      <w:rFonts w:ascii="Courier New" w:hAnsi="Courier New"/>
      <w:sz w:val="20"/>
    </w:rPr>
  </w:style>
  <w:style w:type="character" w:customStyle="1" w:styleId="WW8Num4z2">
    <w:name w:val="WW8Num4z2"/>
    <w:rsid w:val="003711BD"/>
    <w:rPr>
      <w:rFonts w:ascii="Wingdings" w:hAnsi="Wingdings"/>
      <w:sz w:val="20"/>
    </w:rPr>
  </w:style>
  <w:style w:type="character" w:customStyle="1" w:styleId="6">
    <w:name w:val="Основной шрифт абзаца6"/>
    <w:rsid w:val="003711BD"/>
  </w:style>
  <w:style w:type="character" w:customStyle="1" w:styleId="50">
    <w:name w:val="Основной шрифт абзаца5"/>
    <w:rsid w:val="003711BD"/>
  </w:style>
  <w:style w:type="character" w:customStyle="1" w:styleId="4">
    <w:name w:val="Основной шрифт абзаца4"/>
    <w:rsid w:val="003711BD"/>
  </w:style>
  <w:style w:type="character" w:customStyle="1" w:styleId="3">
    <w:name w:val="Основной шрифт абзаца3"/>
    <w:rsid w:val="003711BD"/>
  </w:style>
  <w:style w:type="character" w:customStyle="1" w:styleId="Absatz-Standardschriftart">
    <w:name w:val="Absatz-Standardschriftart"/>
    <w:rsid w:val="003711BD"/>
  </w:style>
  <w:style w:type="character" w:customStyle="1" w:styleId="WW8Num6z0">
    <w:name w:val="WW8Num6z0"/>
    <w:rsid w:val="003711BD"/>
    <w:rPr>
      <w:rFonts w:ascii="Wingdings" w:hAnsi="Wingdings"/>
    </w:rPr>
  </w:style>
  <w:style w:type="character" w:customStyle="1" w:styleId="WW8Num6z1">
    <w:name w:val="WW8Num6z1"/>
    <w:rsid w:val="003711BD"/>
    <w:rPr>
      <w:rFonts w:ascii="Courier New" w:hAnsi="Courier New" w:cs="Courier New"/>
    </w:rPr>
  </w:style>
  <w:style w:type="character" w:customStyle="1" w:styleId="WW8Num6z3">
    <w:name w:val="WW8Num6z3"/>
    <w:rsid w:val="003711BD"/>
    <w:rPr>
      <w:rFonts w:ascii="Symbol" w:hAnsi="Symbol"/>
    </w:rPr>
  </w:style>
  <w:style w:type="character" w:customStyle="1" w:styleId="WW8Num7z0">
    <w:name w:val="WW8Num7z0"/>
    <w:rsid w:val="003711BD"/>
    <w:rPr>
      <w:rFonts w:eastAsia="MS Mincho"/>
      <w:b/>
    </w:rPr>
  </w:style>
  <w:style w:type="character" w:customStyle="1" w:styleId="WW8Num7z1">
    <w:name w:val="WW8Num7z1"/>
    <w:rsid w:val="003711BD"/>
    <w:rPr>
      <w:rFonts w:eastAsia="MS Mincho"/>
    </w:rPr>
  </w:style>
  <w:style w:type="character" w:customStyle="1" w:styleId="WW8Num10z0">
    <w:name w:val="WW8Num10z0"/>
    <w:rsid w:val="003711BD"/>
    <w:rPr>
      <w:rFonts w:ascii="Symbol" w:hAnsi="Symbol"/>
      <w:sz w:val="20"/>
    </w:rPr>
  </w:style>
  <w:style w:type="character" w:customStyle="1" w:styleId="WW8Num10z1">
    <w:name w:val="WW8Num10z1"/>
    <w:rsid w:val="003711BD"/>
    <w:rPr>
      <w:rFonts w:ascii="Courier New" w:hAnsi="Courier New"/>
      <w:sz w:val="20"/>
    </w:rPr>
  </w:style>
  <w:style w:type="character" w:customStyle="1" w:styleId="WW8Num10z2">
    <w:name w:val="WW8Num10z2"/>
    <w:rsid w:val="003711BD"/>
    <w:rPr>
      <w:rFonts w:ascii="Wingdings" w:hAnsi="Wingdings"/>
      <w:sz w:val="20"/>
    </w:rPr>
  </w:style>
  <w:style w:type="character" w:customStyle="1" w:styleId="20">
    <w:name w:val="Основной шрифт абзаца2"/>
    <w:rsid w:val="003711BD"/>
  </w:style>
  <w:style w:type="character" w:customStyle="1" w:styleId="WW8Num1z0">
    <w:name w:val="WW8Num1z0"/>
    <w:rsid w:val="003711BD"/>
    <w:rPr>
      <w:rFonts w:ascii="Wingdings" w:hAnsi="Wingdings"/>
    </w:rPr>
  </w:style>
  <w:style w:type="character" w:customStyle="1" w:styleId="WW8Num1z1">
    <w:name w:val="WW8Num1z1"/>
    <w:rsid w:val="003711BD"/>
    <w:rPr>
      <w:rFonts w:ascii="Courier New" w:hAnsi="Courier New" w:cs="Courier New"/>
    </w:rPr>
  </w:style>
  <w:style w:type="character" w:customStyle="1" w:styleId="WW8Num1z3">
    <w:name w:val="WW8Num1z3"/>
    <w:rsid w:val="003711BD"/>
    <w:rPr>
      <w:rFonts w:ascii="Symbol" w:hAnsi="Symbol"/>
    </w:rPr>
  </w:style>
  <w:style w:type="character" w:customStyle="1" w:styleId="10">
    <w:name w:val="Основной шрифт абзаца1"/>
    <w:rsid w:val="003711BD"/>
  </w:style>
  <w:style w:type="character" w:styleId="a3">
    <w:name w:val="Hyperlink"/>
    <w:uiPriority w:val="99"/>
    <w:rsid w:val="003711BD"/>
    <w:rPr>
      <w:color w:val="0000FF"/>
      <w:u w:val="single"/>
    </w:rPr>
  </w:style>
  <w:style w:type="character" w:customStyle="1" w:styleId="apple-converted-space">
    <w:name w:val="apple-converted-space"/>
    <w:rsid w:val="003711BD"/>
  </w:style>
  <w:style w:type="character" w:customStyle="1" w:styleId="51">
    <w:name w:val="Заголовок 5 Знак"/>
    <w:rsid w:val="003711B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4">
    <w:name w:val="Основной текст Знак"/>
    <w:rsid w:val="003711BD"/>
    <w:rPr>
      <w:sz w:val="24"/>
      <w:szCs w:val="24"/>
    </w:rPr>
  </w:style>
  <w:style w:type="character" w:styleId="a5">
    <w:name w:val="Strong"/>
    <w:qFormat/>
    <w:rsid w:val="003711BD"/>
    <w:rPr>
      <w:b/>
      <w:bCs/>
    </w:rPr>
  </w:style>
  <w:style w:type="character" w:customStyle="1" w:styleId="a6">
    <w:name w:val="Текст выноски Знак"/>
    <w:rsid w:val="003711BD"/>
    <w:rPr>
      <w:rFonts w:ascii="Tahoma" w:hAnsi="Tahoma" w:cs="Tahoma"/>
      <w:sz w:val="16"/>
      <w:szCs w:val="16"/>
    </w:rPr>
  </w:style>
  <w:style w:type="paragraph" w:customStyle="1" w:styleId="11">
    <w:name w:val="Заголовок1"/>
    <w:basedOn w:val="a"/>
    <w:next w:val="a7"/>
    <w:rsid w:val="003711B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rsid w:val="003711BD"/>
    <w:pPr>
      <w:spacing w:after="120"/>
    </w:pPr>
  </w:style>
  <w:style w:type="paragraph" w:styleId="a8">
    <w:name w:val="List"/>
    <w:basedOn w:val="a7"/>
    <w:rsid w:val="003711BD"/>
    <w:rPr>
      <w:rFonts w:ascii="Arial" w:hAnsi="Arial" w:cs="Mangal"/>
    </w:rPr>
  </w:style>
  <w:style w:type="paragraph" w:customStyle="1" w:styleId="60">
    <w:name w:val="Название6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">
    <w:name w:val="Указатель6"/>
    <w:basedOn w:val="a"/>
    <w:rsid w:val="003711BD"/>
    <w:pPr>
      <w:suppressLineNumbers/>
    </w:pPr>
    <w:rPr>
      <w:rFonts w:ascii="Arial" w:hAnsi="Arial" w:cs="Mangal"/>
    </w:rPr>
  </w:style>
  <w:style w:type="paragraph" w:customStyle="1" w:styleId="52">
    <w:name w:val="Название5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3">
    <w:name w:val="Указатель5"/>
    <w:basedOn w:val="a"/>
    <w:rsid w:val="003711BD"/>
    <w:pPr>
      <w:suppressLineNumbers/>
    </w:pPr>
    <w:rPr>
      <w:rFonts w:ascii="Arial" w:hAnsi="Arial" w:cs="Mangal"/>
    </w:rPr>
  </w:style>
  <w:style w:type="paragraph" w:customStyle="1" w:styleId="40">
    <w:name w:val="Название4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">
    <w:name w:val="Указатель4"/>
    <w:basedOn w:val="a"/>
    <w:rsid w:val="003711BD"/>
    <w:pPr>
      <w:suppressLineNumbers/>
    </w:pPr>
    <w:rPr>
      <w:rFonts w:ascii="Arial" w:hAnsi="Arial" w:cs="Mangal"/>
    </w:rPr>
  </w:style>
  <w:style w:type="paragraph" w:customStyle="1" w:styleId="30">
    <w:name w:val="Название3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">
    <w:name w:val="Указатель3"/>
    <w:basedOn w:val="a"/>
    <w:rsid w:val="003711BD"/>
    <w:pPr>
      <w:suppressLineNumbers/>
    </w:pPr>
    <w:rPr>
      <w:rFonts w:ascii="Arial" w:hAnsi="Arial" w:cs="Mangal"/>
    </w:rPr>
  </w:style>
  <w:style w:type="paragraph" w:customStyle="1" w:styleId="21">
    <w:name w:val="Название2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2">
    <w:name w:val="Указатель2"/>
    <w:basedOn w:val="a"/>
    <w:rsid w:val="003711BD"/>
    <w:pPr>
      <w:suppressLineNumbers/>
    </w:pPr>
    <w:rPr>
      <w:rFonts w:ascii="Arial" w:hAnsi="Arial" w:cs="Mangal"/>
    </w:rPr>
  </w:style>
  <w:style w:type="paragraph" w:customStyle="1" w:styleId="12">
    <w:name w:val="Название1"/>
    <w:basedOn w:val="a"/>
    <w:rsid w:val="003711B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rsid w:val="003711BD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rsid w:val="003711BD"/>
    <w:rPr>
      <w:sz w:val="28"/>
      <w:szCs w:val="20"/>
    </w:rPr>
  </w:style>
  <w:style w:type="paragraph" w:customStyle="1" w:styleId="a9">
    <w:name w:val="Содержимое таблицы"/>
    <w:basedOn w:val="a"/>
    <w:rsid w:val="003711BD"/>
    <w:pPr>
      <w:suppressLineNumbers/>
    </w:pPr>
  </w:style>
  <w:style w:type="paragraph" w:customStyle="1" w:styleId="aa">
    <w:name w:val="Заголовок таблицы"/>
    <w:basedOn w:val="a9"/>
    <w:rsid w:val="003711BD"/>
    <w:pPr>
      <w:jc w:val="center"/>
    </w:pPr>
    <w:rPr>
      <w:b/>
      <w:bCs/>
    </w:rPr>
  </w:style>
  <w:style w:type="paragraph" w:styleId="ab">
    <w:name w:val="No Spacing"/>
    <w:qFormat/>
    <w:rsid w:val="003711BD"/>
    <w:pPr>
      <w:suppressAutoHyphens/>
    </w:pPr>
    <w:rPr>
      <w:rFonts w:eastAsia="MS Mincho"/>
      <w:sz w:val="28"/>
      <w:szCs w:val="28"/>
      <w:lang w:eastAsia="ar-SA"/>
    </w:rPr>
  </w:style>
  <w:style w:type="paragraph" w:styleId="ac">
    <w:name w:val="List Paragraph"/>
    <w:basedOn w:val="a"/>
    <w:uiPriority w:val="34"/>
    <w:qFormat/>
    <w:rsid w:val="003711BD"/>
    <w:pPr>
      <w:suppressAutoHyphens w:val="0"/>
      <w:spacing w:before="280" w:after="280"/>
    </w:pPr>
  </w:style>
  <w:style w:type="paragraph" w:styleId="ad">
    <w:name w:val="Balloon Text"/>
    <w:basedOn w:val="a"/>
    <w:rsid w:val="003711BD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0F1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semiHidden/>
    <w:unhideWhenUsed/>
    <w:rsid w:val="008E565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8E5654"/>
    <w:rPr>
      <w:sz w:val="24"/>
      <w:szCs w:val="24"/>
      <w:lang w:eastAsia="ar-SA"/>
    </w:rPr>
  </w:style>
  <w:style w:type="paragraph" w:styleId="af1">
    <w:name w:val="footer"/>
    <w:basedOn w:val="a"/>
    <w:link w:val="af2"/>
    <w:uiPriority w:val="99"/>
    <w:semiHidden/>
    <w:unhideWhenUsed/>
    <w:rsid w:val="008E565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8E5654"/>
    <w:rPr>
      <w:sz w:val="24"/>
      <w:szCs w:val="24"/>
      <w:lang w:eastAsia="ar-SA"/>
    </w:rPr>
  </w:style>
  <w:style w:type="character" w:styleId="af3">
    <w:name w:val="annotation reference"/>
    <w:basedOn w:val="a0"/>
    <w:uiPriority w:val="99"/>
    <w:semiHidden/>
    <w:unhideWhenUsed/>
    <w:rsid w:val="00A11875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A11875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A11875"/>
    <w:rPr>
      <w:lang w:eastAsia="ar-SA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A11875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A11875"/>
    <w:rPr>
      <w:b/>
      <w:bCs/>
      <w:lang w:eastAsia="ar-SA"/>
    </w:rPr>
  </w:style>
  <w:style w:type="paragraph" w:styleId="af8">
    <w:name w:val="Normal (Web)"/>
    <w:basedOn w:val="a"/>
    <w:uiPriority w:val="99"/>
    <w:rsid w:val="008172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-">
    <w:name w:val="Интернет-ссылка"/>
    <w:basedOn w:val="a0"/>
    <w:uiPriority w:val="99"/>
    <w:rsid w:val="00416A9B"/>
    <w:rPr>
      <w:color w:val="0000FF" w:themeColor="hyperlink"/>
      <w:u w:val="single"/>
    </w:rPr>
  </w:style>
  <w:style w:type="paragraph" w:styleId="23">
    <w:name w:val="Body Text Indent 2"/>
    <w:basedOn w:val="a"/>
    <w:link w:val="24"/>
    <w:uiPriority w:val="99"/>
    <w:semiHidden/>
    <w:unhideWhenUsed/>
    <w:rsid w:val="0095480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954802"/>
    <w:rPr>
      <w:sz w:val="24"/>
      <w:szCs w:val="24"/>
      <w:lang w:eastAsia="ar-SA"/>
    </w:rPr>
  </w:style>
  <w:style w:type="character" w:customStyle="1" w:styleId="25">
    <w:name w:val="Основной текст (2)_"/>
    <w:basedOn w:val="a0"/>
    <w:link w:val="26"/>
    <w:rsid w:val="00882690"/>
    <w:rPr>
      <w:shd w:val="clear" w:color="auto" w:fill="FFFFFF"/>
    </w:rPr>
  </w:style>
  <w:style w:type="paragraph" w:customStyle="1" w:styleId="26">
    <w:name w:val="Основной текст (2)"/>
    <w:basedOn w:val="a"/>
    <w:link w:val="25"/>
    <w:rsid w:val="00882690"/>
    <w:pPr>
      <w:widowControl w:val="0"/>
      <w:shd w:val="clear" w:color="auto" w:fill="FFFFFF"/>
      <w:suppressAutoHyphens w:val="0"/>
      <w:spacing w:before="840" w:line="274" w:lineRule="exact"/>
      <w:jc w:val="right"/>
    </w:pPr>
    <w:rPr>
      <w:sz w:val="20"/>
      <w:szCs w:val="20"/>
      <w:lang w:eastAsia="ru-RU"/>
    </w:rPr>
  </w:style>
  <w:style w:type="character" w:customStyle="1" w:styleId="Exact">
    <w:name w:val="Основной текст Exact"/>
    <w:basedOn w:val="a0"/>
    <w:uiPriority w:val="99"/>
    <w:rsid w:val="00E71ED8"/>
    <w:rPr>
      <w:rFonts w:ascii="Times New Roman" w:hAnsi="Times New Roman" w:cs="Times New Roman"/>
      <w:spacing w:val="3"/>
      <w:sz w:val="21"/>
      <w:szCs w:val="21"/>
      <w:u w:val="none"/>
    </w:rPr>
  </w:style>
  <w:style w:type="paragraph" w:customStyle="1" w:styleId="Default">
    <w:name w:val="Default"/>
    <w:rsid w:val="00196D18"/>
    <w:pPr>
      <w:autoSpaceDE w:val="0"/>
      <w:autoSpaceDN w:val="0"/>
      <w:adjustRightInd w:val="0"/>
      <w:spacing w:after="200" w:line="276" w:lineRule="auto"/>
    </w:pPr>
    <w:rPr>
      <w:rFonts w:eastAsia="Calibri"/>
      <w:color w:val="000000"/>
      <w:sz w:val="24"/>
      <w:szCs w:val="24"/>
      <w:lang w:eastAsia="en-US"/>
    </w:rPr>
  </w:style>
  <w:style w:type="character" w:styleId="af9">
    <w:name w:val="Unresolved Mention"/>
    <w:basedOn w:val="a0"/>
    <w:uiPriority w:val="99"/>
    <w:semiHidden/>
    <w:unhideWhenUsed/>
    <w:rsid w:val="005C31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5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94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91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21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9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anorama.tatar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panorama.tatar/catalog/tech/39455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mc.tata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3FFFF-2853-45F8-B507-BF680F45C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2498</CharactersWithSpaces>
  <SharedDoc>false</SharedDoc>
  <HLinks>
    <vt:vector size="6" baseType="variant">
      <vt:variant>
        <vt:i4>5898357</vt:i4>
      </vt:variant>
      <vt:variant>
        <vt:i4>0</vt:i4>
      </vt:variant>
      <vt:variant>
        <vt:i4>0</vt:i4>
      </vt:variant>
      <vt:variant>
        <vt:i4>5</vt:i4>
      </vt:variant>
      <vt:variant>
        <vt:lpwstr>mailto:rcvr2014@mail.ru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</dc:creator>
  <cp:lastModifiedBy>User</cp:lastModifiedBy>
  <cp:revision>2</cp:revision>
  <cp:lastPrinted>2021-12-16T14:08:00Z</cp:lastPrinted>
  <dcterms:created xsi:type="dcterms:W3CDTF">2021-12-16T14:22:00Z</dcterms:created>
  <dcterms:modified xsi:type="dcterms:W3CDTF">2021-12-16T14:22:00Z</dcterms:modified>
</cp:coreProperties>
</file>